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Default="00192543" w:rsidP="006E7B3B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B6192E" w:rsidRDefault="00A26F58" w:rsidP="006E7B3B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ZAPYTANIE OFERTOWE</w:t>
      </w:r>
    </w:p>
    <w:p w14:paraId="1E03EFD3" w14:textId="4A47B52A" w:rsidR="00B6687A" w:rsidRDefault="00A26F58" w:rsidP="003D5E4B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na </w:t>
      </w:r>
      <w:r w:rsidR="0075189F" w:rsidRPr="00B6192E">
        <w:rPr>
          <w:rFonts w:cs="Calibri"/>
          <w:sz w:val="24"/>
          <w:szCs w:val="24"/>
        </w:rPr>
        <w:t>wykonanie</w:t>
      </w:r>
      <w:r w:rsidRPr="00B6192E">
        <w:rPr>
          <w:rFonts w:cs="Calibri"/>
          <w:sz w:val="24"/>
          <w:szCs w:val="24"/>
        </w:rPr>
        <w:t xml:space="preserve"> zamówienia</w:t>
      </w:r>
      <w:r w:rsidR="0075189F" w:rsidRPr="00B6192E">
        <w:rPr>
          <w:rFonts w:cs="Calibri"/>
          <w:sz w:val="24"/>
          <w:szCs w:val="24"/>
        </w:rPr>
        <w:t xml:space="preserve"> </w:t>
      </w:r>
      <w:r w:rsidR="00BD2BBD" w:rsidRPr="00B6192E">
        <w:rPr>
          <w:rFonts w:cs="Calibri"/>
          <w:sz w:val="24"/>
          <w:szCs w:val="24"/>
        </w:rPr>
        <w:t>pod nazwą</w:t>
      </w:r>
      <w:r w:rsidR="00EB5158" w:rsidRPr="00B6192E">
        <w:rPr>
          <w:rFonts w:cs="Calibri"/>
          <w:sz w:val="24"/>
          <w:szCs w:val="24"/>
        </w:rPr>
        <w:t>:</w:t>
      </w:r>
      <w:bookmarkStart w:id="0" w:name="_Hlk535259063"/>
      <w:r w:rsidR="003D5E4B">
        <w:rPr>
          <w:rFonts w:cs="Calibri"/>
          <w:sz w:val="24"/>
          <w:szCs w:val="24"/>
        </w:rPr>
        <w:t xml:space="preserve"> </w:t>
      </w:r>
      <w:bookmarkStart w:id="1" w:name="_Hlk194518973"/>
      <w:bookmarkStart w:id="2" w:name="_Hlk536435736"/>
      <w:bookmarkEnd w:id="0"/>
      <w:r w:rsidR="001E419D">
        <w:rPr>
          <w:rFonts w:cs="Calibri"/>
          <w:b/>
          <w:bCs/>
          <w:sz w:val="24"/>
          <w:szCs w:val="24"/>
        </w:rPr>
        <w:t>Zakup elektrycznego</w:t>
      </w:r>
      <w:r w:rsidR="008551B5" w:rsidRPr="008551B5">
        <w:rPr>
          <w:rFonts w:cs="Calibri"/>
          <w:b/>
          <w:bCs/>
          <w:sz w:val="24"/>
          <w:szCs w:val="24"/>
        </w:rPr>
        <w:t xml:space="preserve"> </w:t>
      </w:r>
      <w:r w:rsidR="008551B5">
        <w:rPr>
          <w:rFonts w:cs="Calibri"/>
          <w:b/>
          <w:bCs/>
          <w:sz w:val="24"/>
          <w:szCs w:val="24"/>
        </w:rPr>
        <w:t>pojazdu</w:t>
      </w:r>
    </w:p>
    <w:bookmarkEnd w:id="1"/>
    <w:p w14:paraId="18275EC5" w14:textId="77777777" w:rsidR="009C7510" w:rsidRDefault="009C7510" w:rsidP="006E7B3B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2850CA4" w14:textId="7DFC8273" w:rsidR="00214C3E" w:rsidRPr="00214C3E" w:rsidRDefault="0082201C" w:rsidP="00214C3E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2201C">
        <w:rPr>
          <w:rFonts w:asciiTheme="minorHAnsi" w:hAnsiTheme="minorHAnsi" w:cstheme="minorHAnsi"/>
          <w:sz w:val="24"/>
          <w:szCs w:val="24"/>
        </w:rPr>
        <w:t>Zamówienie opisane w niniejszym Zapytaniu Ofertowym realizowane jest w ramach projektu pn.</w:t>
      </w:r>
      <w:bookmarkStart w:id="3" w:name="_Hlk36992568"/>
      <w:r w:rsidRPr="0082201C">
        <w:rPr>
          <w:rFonts w:asciiTheme="minorHAnsi" w:hAnsiTheme="minorHAnsi" w:cstheme="minorHAnsi"/>
          <w:sz w:val="24"/>
          <w:szCs w:val="24"/>
        </w:rPr>
        <w:t xml:space="preserve">: </w:t>
      </w:r>
      <w:bookmarkEnd w:id="2"/>
      <w:bookmarkEnd w:id="3"/>
      <w:r w:rsidR="00A21705" w:rsidRPr="00A21705">
        <w:rPr>
          <w:rFonts w:asciiTheme="minorHAnsi" w:hAnsiTheme="minorHAnsi" w:cstheme="minorHAnsi"/>
          <w:sz w:val="24"/>
          <w:szCs w:val="24"/>
        </w:rPr>
        <w:t>„</w:t>
      </w:r>
      <w:r w:rsidR="00214C3E" w:rsidRPr="00214C3E">
        <w:rPr>
          <w:rFonts w:asciiTheme="minorHAnsi" w:hAnsiTheme="minorHAnsi" w:cstheme="minorHAnsi"/>
          <w:sz w:val="24"/>
          <w:szCs w:val="24"/>
        </w:rPr>
        <w:t>Dywersyfikacja działalności Restauracja "AMARO" ANNA NIKIEL i uodpornienie</w:t>
      </w:r>
      <w:r w:rsidR="003E1CBF">
        <w:rPr>
          <w:rFonts w:asciiTheme="minorHAnsi" w:hAnsiTheme="minorHAnsi" w:cstheme="minorHAnsi"/>
          <w:sz w:val="24"/>
          <w:szCs w:val="24"/>
        </w:rPr>
        <w:t xml:space="preserve"> </w:t>
      </w:r>
      <w:r w:rsidR="00214C3E" w:rsidRPr="00214C3E">
        <w:rPr>
          <w:rFonts w:asciiTheme="minorHAnsi" w:hAnsiTheme="minorHAnsi" w:cstheme="minorHAnsi"/>
          <w:sz w:val="24"/>
          <w:szCs w:val="24"/>
        </w:rPr>
        <w:t>na</w:t>
      </w:r>
    </w:p>
    <w:p w14:paraId="4B4E8E15" w14:textId="6542B496" w:rsidR="00F82B65" w:rsidRDefault="00214C3E" w:rsidP="00214C3E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14C3E">
        <w:rPr>
          <w:rFonts w:asciiTheme="minorHAnsi" w:hAnsiTheme="minorHAnsi" w:cstheme="minorHAnsi"/>
          <w:sz w:val="24"/>
          <w:szCs w:val="24"/>
        </w:rPr>
        <w:t>przyszłe kryzysy poprzez wprowadzenie do oferty usług z zakresu cateringu.</w:t>
      </w:r>
      <w:r w:rsidR="00C13FC1">
        <w:rPr>
          <w:rFonts w:asciiTheme="minorHAnsi" w:hAnsiTheme="minorHAnsi" w:cstheme="minorHAnsi"/>
          <w:sz w:val="24"/>
          <w:szCs w:val="24"/>
        </w:rPr>
        <w:t>”</w:t>
      </w:r>
    </w:p>
    <w:p w14:paraId="5E0C1B1C" w14:textId="77777777" w:rsidR="00A21705" w:rsidRPr="007604B5" w:rsidRDefault="00A21705" w:rsidP="006E7B3B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B6192E" w:rsidRDefault="00CD4BD0" w:rsidP="006E7B3B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</w:t>
      </w:r>
    </w:p>
    <w:p w14:paraId="549E7D04" w14:textId="6B5F2F8B" w:rsidR="00ED273C" w:rsidRPr="00ED273C" w:rsidRDefault="00892EAA" w:rsidP="006E7B3B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Dane</w:t>
      </w:r>
      <w:r w:rsidR="00CD4BD0" w:rsidRPr="00B6192E">
        <w:rPr>
          <w:rFonts w:cs="Calibri"/>
          <w:b/>
          <w:sz w:val="24"/>
          <w:szCs w:val="24"/>
        </w:rPr>
        <w:t xml:space="preserve"> Zamawiającego</w:t>
      </w:r>
    </w:p>
    <w:p w14:paraId="0D89362D" w14:textId="50DC46C4" w:rsidR="00ED273C" w:rsidRPr="00ED273C" w:rsidRDefault="00ED273C" w:rsidP="00C13FC1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Nazwa: </w:t>
      </w:r>
      <w:r w:rsidR="008D42D1" w:rsidRPr="008D42D1">
        <w:rPr>
          <w:rFonts w:cs="Calibri"/>
          <w:sz w:val="24"/>
          <w:szCs w:val="24"/>
        </w:rPr>
        <w:t xml:space="preserve">Restauracja </w:t>
      </w:r>
      <w:r w:rsidR="009F7FD3">
        <w:rPr>
          <w:rFonts w:cs="Calibri"/>
          <w:sz w:val="24"/>
          <w:szCs w:val="24"/>
        </w:rPr>
        <w:t>„</w:t>
      </w:r>
      <w:r w:rsidR="008D42D1" w:rsidRPr="008D42D1">
        <w:rPr>
          <w:rFonts w:cs="Calibri"/>
          <w:sz w:val="24"/>
          <w:szCs w:val="24"/>
        </w:rPr>
        <w:t>AMARO</w:t>
      </w:r>
      <w:r w:rsidR="009F7FD3">
        <w:rPr>
          <w:rFonts w:cs="Calibri"/>
          <w:sz w:val="24"/>
          <w:szCs w:val="24"/>
        </w:rPr>
        <w:t>”</w:t>
      </w:r>
      <w:r w:rsidR="008D42D1" w:rsidRPr="008D42D1">
        <w:rPr>
          <w:rFonts w:cs="Calibri"/>
          <w:sz w:val="24"/>
          <w:szCs w:val="24"/>
        </w:rPr>
        <w:t xml:space="preserve"> ANNA NIKIEL</w:t>
      </w:r>
    </w:p>
    <w:p w14:paraId="63F0070E" w14:textId="7122FFC0" w:rsidR="00ED273C" w:rsidRPr="00ED273C" w:rsidRDefault="00ED273C" w:rsidP="006E7B3B">
      <w:pPr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ED273C">
        <w:rPr>
          <w:rFonts w:cs="Calibri"/>
          <w:sz w:val="24"/>
          <w:szCs w:val="24"/>
        </w:rPr>
        <w:t>Adres siedziby</w:t>
      </w:r>
      <w:bookmarkStart w:id="4" w:name="_Hlk194519465"/>
      <w:r w:rsidRPr="00ED273C">
        <w:rPr>
          <w:rFonts w:cs="Calibri"/>
          <w:sz w:val="24"/>
          <w:szCs w:val="24"/>
        </w:rPr>
        <w:t xml:space="preserve">: </w:t>
      </w:r>
      <w:bookmarkStart w:id="5" w:name="_Hlk194519114"/>
      <w:bookmarkStart w:id="6" w:name="_Hlk194519016"/>
      <w:r w:rsidR="00A21705" w:rsidRPr="00A21705">
        <w:rPr>
          <w:rFonts w:cs="Calibri"/>
          <w:sz w:val="24"/>
          <w:szCs w:val="24"/>
        </w:rPr>
        <w:t xml:space="preserve">ul. </w:t>
      </w:r>
      <w:bookmarkEnd w:id="5"/>
      <w:r w:rsidR="00484513">
        <w:rPr>
          <w:rFonts w:cs="Calibri"/>
          <w:sz w:val="24"/>
          <w:szCs w:val="24"/>
        </w:rPr>
        <w:t>Ś</w:t>
      </w:r>
      <w:r w:rsidR="008D42D1" w:rsidRPr="008D42D1">
        <w:rPr>
          <w:rFonts w:cs="Calibri"/>
          <w:sz w:val="24"/>
          <w:szCs w:val="24"/>
        </w:rPr>
        <w:t>w. Wawrzyńca</w:t>
      </w:r>
      <w:r w:rsidR="003447FA">
        <w:rPr>
          <w:rFonts w:cs="Calibri"/>
          <w:sz w:val="24"/>
          <w:szCs w:val="24"/>
        </w:rPr>
        <w:t xml:space="preserve"> 11</w:t>
      </w:r>
      <w:r w:rsidRPr="00ED273C">
        <w:rPr>
          <w:rFonts w:cs="Calibri"/>
          <w:sz w:val="24"/>
          <w:szCs w:val="24"/>
        </w:rPr>
        <w:t xml:space="preserve">, </w:t>
      </w:r>
      <w:r w:rsidR="008D42D1">
        <w:rPr>
          <w:rFonts w:cs="Calibri"/>
          <w:sz w:val="24"/>
          <w:szCs w:val="24"/>
        </w:rPr>
        <w:t>43-180</w:t>
      </w:r>
      <w:r w:rsidR="00C13FC1">
        <w:rPr>
          <w:rFonts w:cs="Calibri"/>
          <w:sz w:val="24"/>
          <w:szCs w:val="24"/>
        </w:rPr>
        <w:t xml:space="preserve"> </w:t>
      </w:r>
      <w:r w:rsidR="00DF4E08">
        <w:rPr>
          <w:rFonts w:cs="Calibri"/>
          <w:sz w:val="24"/>
          <w:szCs w:val="24"/>
        </w:rPr>
        <w:t>Orzesze</w:t>
      </w:r>
      <w:r w:rsidRPr="00ED273C">
        <w:rPr>
          <w:rFonts w:cs="Calibri"/>
          <w:sz w:val="24"/>
          <w:szCs w:val="24"/>
        </w:rPr>
        <w:t xml:space="preserve">                           </w:t>
      </w:r>
      <w:bookmarkEnd w:id="4"/>
      <w:bookmarkEnd w:id="6"/>
    </w:p>
    <w:p w14:paraId="0A4B9275" w14:textId="4E6B8D71" w:rsidR="00ED273C" w:rsidRPr="00ED273C" w:rsidRDefault="00ED273C" w:rsidP="006E7B3B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NIP: </w:t>
      </w:r>
      <w:r w:rsidR="00DF4E08" w:rsidRPr="00DF4E08">
        <w:rPr>
          <w:rFonts w:cs="Calibri"/>
          <w:sz w:val="24"/>
          <w:szCs w:val="24"/>
        </w:rPr>
        <w:t>6351184543</w:t>
      </w:r>
    </w:p>
    <w:p w14:paraId="103E5B56" w14:textId="08332DFF" w:rsidR="00ED273C" w:rsidRPr="00ED273C" w:rsidRDefault="00ED273C" w:rsidP="006E7B3B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REGON: </w:t>
      </w:r>
      <w:r w:rsidR="006F08FF" w:rsidRPr="006F08FF">
        <w:rPr>
          <w:rFonts w:cs="Calibri"/>
          <w:sz w:val="24"/>
          <w:szCs w:val="24"/>
        </w:rPr>
        <w:t>273330154</w:t>
      </w:r>
    </w:p>
    <w:p w14:paraId="4342BAFF" w14:textId="0081330D" w:rsidR="00ED273C" w:rsidRPr="00ED273C" w:rsidRDefault="00ED273C" w:rsidP="006E7B3B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Numer telefonu: </w:t>
      </w:r>
      <w:r w:rsidR="006F08FF" w:rsidRPr="006F08FF">
        <w:rPr>
          <w:rFonts w:cs="Calibri"/>
          <w:sz w:val="24"/>
          <w:szCs w:val="24"/>
        </w:rPr>
        <w:t>533 238 562</w:t>
      </w:r>
    </w:p>
    <w:p w14:paraId="720CB0C9" w14:textId="16F50F10" w:rsidR="00ED273C" w:rsidRPr="00ED273C" w:rsidRDefault="00ED273C" w:rsidP="006E7B3B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bookmarkStart w:id="7" w:name="_Hlk535253727"/>
      <w:r w:rsidRPr="00ED273C">
        <w:rPr>
          <w:rFonts w:cs="Calibri"/>
          <w:sz w:val="24"/>
          <w:szCs w:val="24"/>
        </w:rPr>
        <w:t xml:space="preserve">Adres poczty elektronicznej: </w:t>
      </w:r>
      <w:bookmarkEnd w:id="7"/>
      <w:r w:rsidR="006F08FF" w:rsidRPr="006F08FF">
        <w:rPr>
          <w:rFonts w:cs="Calibri"/>
          <w:sz w:val="24"/>
          <w:szCs w:val="24"/>
        </w:rPr>
        <w:t>omigula1@gmail.com</w:t>
      </w:r>
    </w:p>
    <w:p w14:paraId="3299E325" w14:textId="77777777" w:rsidR="00670EB2" w:rsidRPr="00670EB2" w:rsidRDefault="00670EB2" w:rsidP="006E7B3B">
      <w:pPr>
        <w:tabs>
          <w:tab w:val="left" w:pos="7890"/>
        </w:tabs>
        <w:spacing w:after="0" w:line="360" w:lineRule="auto"/>
        <w:rPr>
          <w:rFonts w:cs="Calibri"/>
          <w:sz w:val="28"/>
          <w:szCs w:val="28"/>
        </w:rPr>
      </w:pPr>
    </w:p>
    <w:p w14:paraId="5EE2BD38" w14:textId="4F99B00D" w:rsidR="00892EAA" w:rsidRPr="00B6192E" w:rsidRDefault="00892EAA" w:rsidP="006E7B3B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B6192E" w:rsidRDefault="00892EAA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Tryb udzielenia zamówienia</w:t>
      </w:r>
    </w:p>
    <w:p w14:paraId="37A50D49" w14:textId="4DFB6593" w:rsidR="00512136" w:rsidRDefault="00627846" w:rsidP="006E7B3B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262976">
        <w:rPr>
          <w:rFonts w:cs="Calibri"/>
          <w:sz w:val="24"/>
          <w:szCs w:val="24"/>
        </w:rPr>
        <w:t xml:space="preserve">Postępowanie prowadzone jest </w:t>
      </w:r>
      <w:r w:rsidR="00C2331B" w:rsidRPr="00262976">
        <w:rPr>
          <w:rFonts w:cs="Calibri"/>
          <w:sz w:val="24"/>
          <w:szCs w:val="24"/>
        </w:rPr>
        <w:t>zgodnie z zasadą konkurencyjności</w:t>
      </w:r>
      <w:r w:rsidR="00262976">
        <w:rPr>
          <w:rFonts w:cs="Calibri"/>
          <w:sz w:val="24"/>
          <w:szCs w:val="24"/>
        </w:rPr>
        <w:t xml:space="preserve">, określoną w </w:t>
      </w:r>
      <w:r w:rsidR="00B15747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2FE94438" w14:textId="77777777" w:rsidR="005851D7" w:rsidRDefault="005851D7" w:rsidP="006E7B3B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5EE2BD41" w14:textId="271E7B44" w:rsidR="007145A8" w:rsidRPr="00B6192E" w:rsidRDefault="007145A8" w:rsidP="006E7B3B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III</w:t>
      </w:r>
    </w:p>
    <w:p w14:paraId="5EE2BD42" w14:textId="4ED4A28F" w:rsidR="007145A8" w:rsidRPr="00B6192E" w:rsidRDefault="00512136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</w:t>
      </w:r>
      <w:r w:rsidR="007145A8" w:rsidRPr="00B6192E">
        <w:rPr>
          <w:rFonts w:cs="Calibri"/>
          <w:b/>
          <w:sz w:val="24"/>
          <w:szCs w:val="24"/>
        </w:rPr>
        <w:t>pis przedmiotu zamówienia</w:t>
      </w:r>
    </w:p>
    <w:p w14:paraId="14D3F340" w14:textId="77777777" w:rsidR="00A2526C" w:rsidRDefault="00A2526C" w:rsidP="00A2526C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Przedmiotem zamówienia </w:t>
      </w:r>
      <w:r>
        <w:rPr>
          <w:rFonts w:cs="Calibri"/>
          <w:sz w:val="24"/>
          <w:szCs w:val="24"/>
        </w:rPr>
        <w:t>jest dostawa:</w:t>
      </w:r>
    </w:p>
    <w:p w14:paraId="1D6F0651" w14:textId="2C8B4E45" w:rsidR="0055688C" w:rsidRPr="00D4355C" w:rsidRDefault="00D4355C" w:rsidP="00D4355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1) </w:t>
      </w:r>
      <w:r w:rsidR="001E419D">
        <w:rPr>
          <w:rFonts w:cs="Calibri"/>
          <w:sz w:val="24"/>
          <w:szCs w:val="24"/>
        </w:rPr>
        <w:t>Zakup elektrycznego pojazdu</w:t>
      </w:r>
      <w:r w:rsidRPr="00D4355C">
        <w:rPr>
          <w:rFonts w:cs="Calibri"/>
          <w:sz w:val="24"/>
          <w:szCs w:val="24"/>
        </w:rPr>
        <w:t xml:space="preserve"> </w:t>
      </w:r>
      <w:r w:rsidR="0055688C" w:rsidRPr="00D4355C">
        <w:rPr>
          <w:rFonts w:cs="Calibri"/>
          <w:sz w:val="24"/>
          <w:szCs w:val="24"/>
        </w:rPr>
        <w:t>( 1 szt.) o poniższych parametrach:</w:t>
      </w:r>
    </w:p>
    <w:p w14:paraId="58CB9D3C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Silnik elektryczny</w:t>
      </w:r>
    </w:p>
    <w:p w14:paraId="165BF46B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Bateria 50kwh</w:t>
      </w:r>
    </w:p>
    <w:p w14:paraId="60BC7CBE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Moc silnika 136 km</w:t>
      </w:r>
    </w:p>
    <w:p w14:paraId="3A0A76FD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Zasięg 330 km</w:t>
      </w:r>
    </w:p>
    <w:p w14:paraId="3E83AC51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Max długość: 4753</w:t>
      </w:r>
    </w:p>
    <w:p w14:paraId="5C76622F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Max szer. 1900</w:t>
      </w:r>
    </w:p>
    <w:p w14:paraId="44A19F35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Max wys. 1880</w:t>
      </w:r>
    </w:p>
    <w:p w14:paraId="076590F2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Liczba miejsc siedzących min. 2</w:t>
      </w:r>
    </w:p>
    <w:p w14:paraId="5E763B7A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Kolor: biały czarny lub szary</w:t>
      </w:r>
    </w:p>
    <w:p w14:paraId="78D48D8F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Przestrzeń ładunkowa łatwa do czyszczenia, która spełnia wymagania sanepidu</w:t>
      </w:r>
    </w:p>
    <w:p w14:paraId="0D47A9C7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Dodatkowy kluczyk z pilotem, centralny zamek</w:t>
      </w:r>
    </w:p>
    <w:p w14:paraId="1148F077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Koło zapasowe</w:t>
      </w:r>
    </w:p>
    <w:p w14:paraId="363DCF69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Ładowarka pokładowa jednofazowa 11 kW</w:t>
      </w:r>
    </w:p>
    <w:p w14:paraId="7C4AC23D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Ładowarka naścienna 22 kw</w:t>
      </w:r>
    </w:p>
    <w:p w14:paraId="5B0A88DB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reflektory przeciwmgłowe</w:t>
      </w:r>
    </w:p>
    <w:p w14:paraId="3E312C93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lusterka zewnętrzne składane elektrycznie, podgrzewane</w:t>
      </w:r>
    </w:p>
    <w:p w14:paraId="7F87D645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Surround Rear Vision</w:t>
      </w:r>
    </w:p>
    <w:p w14:paraId="1934113A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System monitorowania martwego pola</w:t>
      </w:r>
    </w:p>
    <w:p w14:paraId="7D8590CB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en-US"/>
        </w:rPr>
      </w:pPr>
      <w:r w:rsidRPr="001E419D">
        <w:rPr>
          <w:rFonts w:cs="Calibri"/>
          <w:sz w:val="24"/>
          <w:szCs w:val="24"/>
          <w:lang w:val="en-US"/>
        </w:rPr>
        <w:t>System multimedialny IVI HIGH (NAV)</w:t>
      </w:r>
    </w:p>
    <w:p w14:paraId="0810BAD4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Ładowność około 800kg</w:t>
      </w:r>
    </w:p>
    <w:p w14:paraId="04DC0CE5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en-US"/>
        </w:rPr>
      </w:pPr>
      <w:r w:rsidRPr="001E419D">
        <w:rPr>
          <w:rFonts w:cs="Calibri"/>
          <w:sz w:val="24"/>
          <w:szCs w:val="24"/>
          <w:lang w:val="en-US"/>
        </w:rPr>
        <w:t>AVAS (Acoustic Vehicle Alerting System),</w:t>
      </w:r>
    </w:p>
    <w:p w14:paraId="08E7514F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elektryczny hamulec postojowy,</w:t>
      </w:r>
    </w:p>
    <w:p w14:paraId="2D270C4E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czujniki parkowania oraz manualną klimatyzację,</w:t>
      </w:r>
    </w:p>
    <w:p w14:paraId="4E0FE68D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16-calowe felgi z oponami 215/65 R16,</w:t>
      </w:r>
    </w:p>
    <w:p w14:paraId="530C7D5F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zestaw naprawczy i koło zapasowe,</w:t>
      </w:r>
    </w:p>
    <w:p w14:paraId="213290A9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lastRenderedPageBreak/>
        <w:t>Elektryczne szyby</w:t>
      </w:r>
    </w:p>
    <w:p w14:paraId="2BE4737F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systemy bezpieczeństwa ESC</w:t>
      </w:r>
    </w:p>
    <w:p w14:paraId="762F8947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klimatyzację manualną</w:t>
      </w:r>
    </w:p>
    <w:p w14:paraId="18B26733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komputer pokładowy.</w:t>
      </w:r>
    </w:p>
    <w:p w14:paraId="6CAC6E02" w14:textId="77777777" w:rsidR="001E419D" w:rsidRDefault="001E419D" w:rsidP="001E419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</w:p>
    <w:p w14:paraId="12BD6782" w14:textId="5CFA2BD3" w:rsidR="00A2526C" w:rsidRPr="001E419D" w:rsidRDefault="00A2526C" w:rsidP="001E419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 xml:space="preserve">Urządzenie należy dostarczyć na adres </w:t>
      </w:r>
      <w:bookmarkStart w:id="8" w:name="_Hlk194680614"/>
      <w:r w:rsidRPr="001E419D">
        <w:rPr>
          <w:rFonts w:cs="Calibri"/>
          <w:sz w:val="24"/>
          <w:szCs w:val="24"/>
        </w:rPr>
        <w:t xml:space="preserve">ul. </w:t>
      </w:r>
      <w:r w:rsidR="00484513" w:rsidRPr="001E419D">
        <w:rPr>
          <w:rFonts w:cs="Calibri"/>
          <w:sz w:val="24"/>
          <w:szCs w:val="24"/>
        </w:rPr>
        <w:t>Św. Wawrzyńca 11</w:t>
      </w:r>
      <w:r w:rsidRPr="001E419D">
        <w:rPr>
          <w:rFonts w:cs="Calibri"/>
          <w:sz w:val="24"/>
          <w:szCs w:val="24"/>
        </w:rPr>
        <w:t xml:space="preserve">, </w:t>
      </w:r>
      <w:r w:rsidR="00484513" w:rsidRPr="001E419D">
        <w:rPr>
          <w:rFonts w:cs="Calibri"/>
          <w:sz w:val="24"/>
          <w:szCs w:val="24"/>
        </w:rPr>
        <w:t xml:space="preserve">43-180 Orzesze             </w:t>
      </w:r>
      <w:r w:rsidRPr="001E419D">
        <w:rPr>
          <w:rFonts w:cs="Calibri"/>
          <w:sz w:val="24"/>
          <w:szCs w:val="24"/>
        </w:rPr>
        <w:t xml:space="preserve">.                      </w:t>
      </w:r>
    </w:p>
    <w:bookmarkEnd w:id="8"/>
    <w:p w14:paraId="0738A000" w14:textId="77777777" w:rsidR="00A2526C" w:rsidRDefault="00A2526C" w:rsidP="00A2526C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Kody Wspólnego Słownika Zamówień (CPV):</w:t>
      </w:r>
    </w:p>
    <w:p w14:paraId="047411B1" w14:textId="13E3CDB1" w:rsidR="00484513" w:rsidRDefault="00DB5625" w:rsidP="00484513">
      <w:pPr>
        <w:autoSpaceDE w:val="0"/>
        <w:autoSpaceDN w:val="0"/>
        <w:adjustRightInd w:val="0"/>
        <w:ind w:left="360"/>
        <w:rPr>
          <w:rFonts w:cs="Calibri"/>
          <w:sz w:val="24"/>
          <w:szCs w:val="24"/>
        </w:rPr>
      </w:pPr>
      <w:r w:rsidRPr="00DB5625">
        <w:rPr>
          <w:rFonts w:cs="Calibri"/>
          <w:sz w:val="24"/>
          <w:szCs w:val="24"/>
        </w:rPr>
        <w:t>34144900-7</w:t>
      </w:r>
      <w:r>
        <w:rPr>
          <w:rFonts w:cs="Calibri"/>
          <w:sz w:val="24"/>
          <w:szCs w:val="24"/>
        </w:rPr>
        <w:t xml:space="preserve"> Pojazdy elektryczne</w:t>
      </w:r>
    </w:p>
    <w:p w14:paraId="72ECEFCC" w14:textId="1DFA0F54" w:rsidR="001311AB" w:rsidRPr="00B6192E" w:rsidRDefault="001311AB" w:rsidP="006E7B3B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Szczegółowy zakres obowiązków Wykonawcy i sposób realizacji zamówienia opisuje wzór umowy stanowiący załącznik nr </w:t>
      </w:r>
      <w:r w:rsidR="000A1106">
        <w:rPr>
          <w:rFonts w:cs="Calibri"/>
          <w:sz w:val="24"/>
          <w:szCs w:val="24"/>
        </w:rPr>
        <w:t>2</w:t>
      </w:r>
      <w:r w:rsidRPr="00B6192E">
        <w:rPr>
          <w:rFonts w:cs="Calibri"/>
          <w:sz w:val="24"/>
          <w:szCs w:val="24"/>
        </w:rPr>
        <w:t xml:space="preserve"> do zapytania ofertowego.</w:t>
      </w:r>
    </w:p>
    <w:p w14:paraId="73D42CC9" w14:textId="16747BFA" w:rsidR="001E0860" w:rsidRPr="00B6192E" w:rsidRDefault="001E0860" w:rsidP="006E7B3B">
      <w:pPr>
        <w:pStyle w:val="Akapitzlist"/>
        <w:numPr>
          <w:ilvl w:val="0"/>
          <w:numId w:val="9"/>
        </w:numPr>
        <w:spacing w:after="0" w:line="360" w:lineRule="auto"/>
        <w:rPr>
          <w:rFonts w:cs="Calibri"/>
          <w:b/>
          <w:bCs/>
          <w:color w:val="FF0000"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u w:val="single"/>
        </w:rPr>
        <w:t>Informacja RODO:</w:t>
      </w:r>
    </w:p>
    <w:p w14:paraId="2DC70AF7" w14:textId="77777777" w:rsidR="001E0860" w:rsidRPr="00B6192E" w:rsidRDefault="001E0860" w:rsidP="006E7B3B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7FC6798" w14:textId="3936F66F" w:rsidR="001E0860" w:rsidRPr="005C247C" w:rsidRDefault="001E0860" w:rsidP="00753506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5C247C">
        <w:rPr>
          <w:rFonts w:cs="Calibri"/>
          <w:bCs/>
          <w:sz w:val="24"/>
          <w:szCs w:val="24"/>
          <w:lang w:bidi="pl-PL"/>
        </w:rPr>
        <w:t xml:space="preserve">administratorem Pani/Pana danych osobowych </w:t>
      </w:r>
      <w:r w:rsidR="001E2CCD" w:rsidRPr="005C247C">
        <w:rPr>
          <w:rFonts w:cs="Calibri"/>
          <w:bCs/>
          <w:sz w:val="24"/>
          <w:szCs w:val="24"/>
          <w:lang w:bidi="pl-PL"/>
        </w:rPr>
        <w:t xml:space="preserve">jest </w:t>
      </w:r>
      <w:r w:rsidR="000E53A0" w:rsidRPr="000E53A0">
        <w:rPr>
          <w:rFonts w:cs="Calibri"/>
          <w:bCs/>
          <w:sz w:val="24"/>
          <w:szCs w:val="24"/>
          <w:lang w:bidi="pl-PL"/>
        </w:rPr>
        <w:t xml:space="preserve">Restauracja </w:t>
      </w:r>
      <w:r w:rsidR="009F7FD3">
        <w:rPr>
          <w:rFonts w:cs="Calibri"/>
          <w:bCs/>
          <w:sz w:val="24"/>
          <w:szCs w:val="24"/>
          <w:lang w:bidi="pl-PL"/>
        </w:rPr>
        <w:t>„</w:t>
      </w:r>
      <w:r w:rsidR="000E53A0" w:rsidRPr="000E53A0">
        <w:rPr>
          <w:rFonts w:cs="Calibri"/>
          <w:bCs/>
          <w:sz w:val="24"/>
          <w:szCs w:val="24"/>
          <w:lang w:bidi="pl-PL"/>
        </w:rPr>
        <w:t>AMARO</w:t>
      </w:r>
      <w:r w:rsidR="009F7FD3">
        <w:rPr>
          <w:rFonts w:cs="Calibri"/>
          <w:bCs/>
          <w:sz w:val="24"/>
          <w:szCs w:val="24"/>
          <w:lang w:bidi="pl-PL"/>
        </w:rPr>
        <w:t>”</w:t>
      </w:r>
      <w:r w:rsidR="000E53A0" w:rsidRPr="000E53A0">
        <w:rPr>
          <w:rFonts w:cs="Calibri"/>
          <w:bCs/>
          <w:sz w:val="24"/>
          <w:szCs w:val="24"/>
          <w:lang w:bidi="pl-PL"/>
        </w:rPr>
        <w:t xml:space="preserve"> ANNA NIKIEL </w:t>
      </w:r>
      <w:r w:rsidR="0089418D" w:rsidRPr="005C247C">
        <w:rPr>
          <w:rFonts w:cs="Calibri"/>
          <w:bCs/>
          <w:sz w:val="24"/>
          <w:szCs w:val="24"/>
          <w:lang w:bidi="pl-PL"/>
        </w:rPr>
        <w:t xml:space="preserve">z siedzibą </w:t>
      </w:r>
      <w:r w:rsidR="00B312A0">
        <w:rPr>
          <w:rFonts w:cs="Calibri"/>
          <w:bCs/>
          <w:sz w:val="24"/>
          <w:szCs w:val="24"/>
          <w:lang w:bidi="pl-PL"/>
        </w:rPr>
        <w:t xml:space="preserve">w </w:t>
      </w:r>
      <w:r w:rsidR="000E53A0">
        <w:rPr>
          <w:rFonts w:cs="Calibri"/>
          <w:bCs/>
          <w:sz w:val="24"/>
          <w:szCs w:val="24"/>
          <w:lang w:bidi="pl-PL"/>
        </w:rPr>
        <w:t>Orzeszu</w:t>
      </w:r>
      <w:r w:rsidR="00B312A0">
        <w:rPr>
          <w:rFonts w:cs="Calibri"/>
          <w:bCs/>
          <w:sz w:val="24"/>
          <w:szCs w:val="24"/>
          <w:lang w:bidi="pl-PL"/>
        </w:rPr>
        <w:t xml:space="preserve"> </w:t>
      </w:r>
      <w:r w:rsidR="002114DA" w:rsidRPr="005C247C">
        <w:rPr>
          <w:rFonts w:cs="Calibri"/>
          <w:bCs/>
          <w:sz w:val="24"/>
          <w:szCs w:val="24"/>
          <w:lang w:bidi="pl-PL"/>
        </w:rPr>
        <w:t xml:space="preserve">pod adresem: </w:t>
      </w:r>
      <w:r w:rsidR="00F52E7A" w:rsidRPr="005C247C">
        <w:rPr>
          <w:rFonts w:cs="Calibri"/>
          <w:bCs/>
          <w:sz w:val="24"/>
          <w:szCs w:val="24"/>
          <w:lang w:bidi="pl-PL"/>
        </w:rPr>
        <w:t xml:space="preserve">ul. </w:t>
      </w:r>
      <w:r w:rsidR="00484513">
        <w:rPr>
          <w:rFonts w:cs="Calibri"/>
          <w:sz w:val="24"/>
          <w:szCs w:val="24"/>
        </w:rPr>
        <w:t>Ś</w:t>
      </w:r>
      <w:r w:rsidR="000E53A0" w:rsidRPr="000E53A0">
        <w:rPr>
          <w:rFonts w:cs="Calibri"/>
          <w:sz w:val="24"/>
          <w:szCs w:val="24"/>
        </w:rPr>
        <w:t>w. Wawrzyńca</w:t>
      </w:r>
      <w:r w:rsidR="005C247C" w:rsidRPr="005C247C">
        <w:rPr>
          <w:rFonts w:cs="Calibri"/>
          <w:sz w:val="24"/>
          <w:szCs w:val="24"/>
        </w:rPr>
        <w:t xml:space="preserve"> </w:t>
      </w:r>
      <w:r w:rsidR="000E53A0">
        <w:rPr>
          <w:rFonts w:cs="Calibri"/>
          <w:sz w:val="24"/>
          <w:szCs w:val="24"/>
        </w:rPr>
        <w:t>11</w:t>
      </w:r>
      <w:r w:rsidR="005C247C" w:rsidRPr="005C247C">
        <w:rPr>
          <w:rFonts w:cs="Calibri"/>
          <w:sz w:val="24"/>
          <w:szCs w:val="24"/>
        </w:rPr>
        <w:t xml:space="preserve">, </w:t>
      </w:r>
      <w:r w:rsidR="000E53A0">
        <w:rPr>
          <w:rFonts w:cs="Calibri"/>
          <w:sz w:val="24"/>
          <w:szCs w:val="24"/>
        </w:rPr>
        <w:t>43-180 Orzesze</w:t>
      </w:r>
      <w:r w:rsidR="005C247C" w:rsidRPr="005C247C">
        <w:rPr>
          <w:rFonts w:cs="Calibri"/>
          <w:sz w:val="24"/>
          <w:szCs w:val="24"/>
        </w:rPr>
        <w:t xml:space="preserve">             </w:t>
      </w:r>
    </w:p>
    <w:p w14:paraId="7DF5E916" w14:textId="56345CCC" w:rsidR="008434E1" w:rsidRPr="003E1CBF" w:rsidRDefault="001E0860" w:rsidP="0066569E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3E1CBF">
        <w:rPr>
          <w:rFonts w:cs="Calibri"/>
          <w:bCs/>
          <w:sz w:val="24"/>
          <w:szCs w:val="24"/>
          <w:lang w:bidi="pl-PL"/>
        </w:rPr>
        <w:t xml:space="preserve">Pani/Pana dane osobowe przetwarzane będą na podstawie art. 6 ust. 1 lit. </w:t>
      </w:r>
      <w:r w:rsidR="008434E1" w:rsidRPr="003E1CBF">
        <w:rPr>
          <w:rFonts w:cs="Calibri"/>
          <w:bCs/>
          <w:sz w:val="24"/>
          <w:szCs w:val="24"/>
          <w:lang w:bidi="pl-PL"/>
        </w:rPr>
        <w:t xml:space="preserve">C </w:t>
      </w:r>
      <w:r w:rsidRPr="003E1CBF">
        <w:rPr>
          <w:rFonts w:cs="Calibri"/>
          <w:bCs/>
          <w:sz w:val="24"/>
          <w:szCs w:val="24"/>
          <w:lang w:bidi="pl-PL"/>
        </w:rPr>
        <w:t xml:space="preserve">RODO </w:t>
      </w:r>
      <w:r w:rsidRPr="003E1CBF">
        <w:rPr>
          <w:rFonts w:cs="Calibri"/>
          <w:bCs/>
          <w:sz w:val="24"/>
          <w:szCs w:val="24"/>
          <w:lang w:bidi="pl-PL"/>
        </w:rPr>
        <w:br/>
        <w:t>w celu związanym z postępowaniem o udzielenie zamówienia</w:t>
      </w:r>
      <w:r w:rsidR="007C1A9A" w:rsidRPr="003E1CBF">
        <w:rPr>
          <w:rFonts w:cs="Calibri"/>
          <w:b/>
          <w:bCs/>
          <w:sz w:val="24"/>
          <w:szCs w:val="24"/>
        </w:rPr>
        <w:t xml:space="preserve"> </w:t>
      </w:r>
      <w:r w:rsidR="007C1A9A" w:rsidRPr="003E1CBF">
        <w:rPr>
          <w:rFonts w:cs="Calibri"/>
          <w:sz w:val="24"/>
          <w:szCs w:val="24"/>
        </w:rPr>
        <w:t>pod</w:t>
      </w:r>
      <w:r w:rsidR="00D61A9D" w:rsidRPr="003E1CBF">
        <w:rPr>
          <w:rFonts w:cs="Calibri"/>
          <w:sz w:val="24"/>
          <w:szCs w:val="24"/>
        </w:rPr>
        <w:t xml:space="preserve"> nazwą</w:t>
      </w:r>
      <w:r w:rsidR="007C1A9A" w:rsidRPr="003E1CBF">
        <w:rPr>
          <w:rFonts w:cs="Calibri"/>
          <w:sz w:val="24"/>
          <w:szCs w:val="24"/>
        </w:rPr>
        <w:t xml:space="preserve"> </w:t>
      </w:r>
      <w:r w:rsidR="008551B5">
        <w:rPr>
          <w:rFonts w:cs="Calibri"/>
          <w:b/>
          <w:bCs/>
          <w:sz w:val="24"/>
          <w:szCs w:val="24"/>
        </w:rPr>
        <w:t>Zakup elektrycznego</w:t>
      </w:r>
      <w:r w:rsidR="008551B5" w:rsidRPr="008551B5">
        <w:rPr>
          <w:rFonts w:cs="Calibri"/>
          <w:b/>
          <w:bCs/>
          <w:sz w:val="24"/>
          <w:szCs w:val="24"/>
        </w:rPr>
        <w:t xml:space="preserve"> </w:t>
      </w:r>
      <w:r w:rsidR="008551B5">
        <w:rPr>
          <w:rFonts w:cs="Calibri"/>
          <w:b/>
          <w:bCs/>
          <w:sz w:val="24"/>
          <w:szCs w:val="24"/>
        </w:rPr>
        <w:t>pojazdu</w:t>
      </w:r>
      <w:r w:rsidR="00F72E8D" w:rsidRPr="003E1CBF">
        <w:rPr>
          <w:rFonts w:cs="Calibri"/>
          <w:sz w:val="24"/>
          <w:szCs w:val="24"/>
        </w:rPr>
        <w:t>,</w:t>
      </w:r>
      <w:r w:rsidR="0014696C" w:rsidRPr="003E1CBF">
        <w:rPr>
          <w:rFonts w:cs="Calibri"/>
          <w:sz w:val="24"/>
          <w:szCs w:val="24"/>
        </w:rPr>
        <w:t xml:space="preserve"> </w:t>
      </w:r>
      <w:r w:rsidR="007940DC" w:rsidRPr="003E1CBF">
        <w:rPr>
          <w:rFonts w:cs="Calibri"/>
          <w:sz w:val="24"/>
          <w:szCs w:val="24"/>
        </w:rPr>
        <w:t xml:space="preserve">realizowanym </w:t>
      </w:r>
      <w:r w:rsidR="00644138" w:rsidRPr="003E1CBF">
        <w:rPr>
          <w:rFonts w:cs="Calibri"/>
          <w:sz w:val="24"/>
          <w:szCs w:val="24"/>
        </w:rPr>
        <w:t xml:space="preserve">w ramach projektu pod nazwą </w:t>
      </w:r>
      <w:r w:rsidR="00484513" w:rsidRPr="003E1CBF">
        <w:rPr>
          <w:rFonts w:cs="Calibri"/>
          <w:sz w:val="24"/>
          <w:szCs w:val="24"/>
        </w:rPr>
        <w:t>„Dywersyfikacja działalności Restauracja "AMARO" ANNA NIKIEL i uodpornienie</w:t>
      </w:r>
      <w:r w:rsidR="003E1CBF">
        <w:rPr>
          <w:rFonts w:cs="Calibri"/>
          <w:sz w:val="24"/>
          <w:szCs w:val="24"/>
        </w:rPr>
        <w:t xml:space="preserve"> </w:t>
      </w:r>
      <w:r w:rsidR="00484513" w:rsidRPr="003E1CBF">
        <w:rPr>
          <w:rFonts w:cs="Calibri"/>
          <w:sz w:val="24"/>
          <w:szCs w:val="24"/>
        </w:rPr>
        <w:t>na</w:t>
      </w:r>
      <w:r w:rsidR="003E1CBF">
        <w:rPr>
          <w:rFonts w:cs="Calibri"/>
          <w:sz w:val="24"/>
          <w:szCs w:val="24"/>
        </w:rPr>
        <w:t xml:space="preserve"> </w:t>
      </w:r>
      <w:r w:rsidR="00484513" w:rsidRPr="003E1CBF">
        <w:rPr>
          <w:rFonts w:cs="Calibri"/>
          <w:sz w:val="24"/>
          <w:szCs w:val="24"/>
        </w:rPr>
        <w:t>przyszłe kryzysy poprzez wprowadzenie do oferty usług z zakresu cateringu.”</w:t>
      </w:r>
      <w:r w:rsidR="00644138" w:rsidRPr="003E1CBF">
        <w:rPr>
          <w:rFonts w:cs="Calibri"/>
          <w:sz w:val="24"/>
          <w:szCs w:val="24"/>
        </w:rPr>
        <w:t xml:space="preserve">, </w:t>
      </w:r>
      <w:r w:rsidR="0014696C" w:rsidRPr="003E1CBF">
        <w:rPr>
          <w:rFonts w:cs="Calibri"/>
          <w:sz w:val="24"/>
          <w:szCs w:val="24"/>
        </w:rPr>
        <w:t xml:space="preserve">dofinansowanego z Krajowego Planu Odbudowy i Zwiększania Odporności w ramach Priorytetu „Odporność i konkurencyjność gospodarki - część grantowa”, w ramach Działania </w:t>
      </w:r>
      <w:r w:rsidR="0014696C" w:rsidRPr="003E1CBF">
        <w:rPr>
          <w:rFonts w:cs="Calibri"/>
          <w:sz w:val="24"/>
          <w:szCs w:val="24"/>
        </w:rPr>
        <w:lastRenderedPageBreak/>
        <w:t>A1.2.1. „Inwestycje dla przedsiębiorstw w produkty, usługi i kompetencje pracowników oraz kadry związane z dywersyfikacją działalności</w:t>
      </w:r>
      <w:r w:rsidR="002C4BC1" w:rsidRPr="003E1CBF">
        <w:rPr>
          <w:rFonts w:cs="Calibri"/>
          <w:sz w:val="24"/>
          <w:szCs w:val="24"/>
        </w:rPr>
        <w:t>”</w:t>
      </w:r>
      <w:r w:rsidR="00AA29BC" w:rsidRPr="003E1CBF">
        <w:rPr>
          <w:rFonts w:cs="Calibri"/>
          <w:sz w:val="24"/>
          <w:szCs w:val="24"/>
        </w:rPr>
        <w:t>;</w:t>
      </w:r>
    </w:p>
    <w:p w14:paraId="752D237E" w14:textId="5DFBF191" w:rsidR="001E0860" w:rsidRPr="00B6192E" w:rsidRDefault="001E0860" w:rsidP="006E7B3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5FB78891" w14:textId="24B08685" w:rsidR="001E0860" w:rsidRPr="00D0186E" w:rsidRDefault="001E0860" w:rsidP="006E7B3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D0186E">
        <w:rPr>
          <w:rFonts w:cs="Calibri"/>
          <w:bCs/>
          <w:sz w:val="24"/>
          <w:szCs w:val="24"/>
          <w:lang w:bidi="pl-PL"/>
        </w:rPr>
        <w:t xml:space="preserve">Pani/Pana dane osobowe będą przechowywane przez </w:t>
      </w:r>
      <w:r w:rsidR="00FD72DD" w:rsidRPr="00D0186E">
        <w:rPr>
          <w:rFonts w:cs="Calibri"/>
          <w:bCs/>
          <w:sz w:val="24"/>
          <w:szCs w:val="24"/>
          <w:lang w:bidi="pl-PL"/>
        </w:rPr>
        <w:t xml:space="preserve">okres </w:t>
      </w:r>
      <w:r w:rsidR="00DA6CCF" w:rsidRPr="00D0186E">
        <w:rPr>
          <w:rFonts w:cs="Calibri"/>
          <w:bCs/>
          <w:sz w:val="24"/>
          <w:szCs w:val="24"/>
          <w:lang w:bidi="pl-PL"/>
        </w:rPr>
        <w:t>utrzymania komponentu inwestycyjnego</w:t>
      </w:r>
      <w:r w:rsidR="00267AE5" w:rsidRPr="00D0186E">
        <w:rPr>
          <w:rFonts w:cs="Calibri"/>
          <w:bCs/>
          <w:sz w:val="24"/>
          <w:szCs w:val="24"/>
          <w:lang w:bidi="pl-PL"/>
        </w:rPr>
        <w:t xml:space="preserve"> przedsięwzięcia</w:t>
      </w:r>
      <w:r w:rsidR="00AF74B4" w:rsidRPr="00D0186E">
        <w:rPr>
          <w:rFonts w:cs="Calibri"/>
          <w:bCs/>
          <w:sz w:val="24"/>
          <w:szCs w:val="24"/>
          <w:lang w:bidi="pl-PL"/>
        </w:rPr>
        <w:t xml:space="preserve">, w ramach którego udzielane jest zamówienie, </w:t>
      </w:r>
      <w:r w:rsidR="00FD72DD" w:rsidRPr="00D0186E">
        <w:rPr>
          <w:rFonts w:cs="Calibri"/>
          <w:bCs/>
          <w:sz w:val="24"/>
          <w:szCs w:val="24"/>
          <w:lang w:bidi="pl-PL"/>
        </w:rPr>
        <w:t xml:space="preserve">wynoszący 1 rok </w:t>
      </w:r>
      <w:r w:rsidR="00F64214" w:rsidRPr="00D0186E">
        <w:rPr>
          <w:rFonts w:cs="Calibri"/>
          <w:bCs/>
          <w:sz w:val="24"/>
          <w:szCs w:val="24"/>
          <w:lang w:bidi="pl-PL"/>
        </w:rPr>
        <w:t xml:space="preserve">od </w:t>
      </w:r>
      <w:r w:rsidR="00494A1F" w:rsidRPr="00D0186E">
        <w:rPr>
          <w:rFonts w:cs="Calibri"/>
          <w:bCs/>
          <w:sz w:val="24"/>
          <w:szCs w:val="24"/>
          <w:lang w:bidi="pl-PL"/>
        </w:rPr>
        <w:t xml:space="preserve">daty zrealizowania płatności końcowej </w:t>
      </w:r>
      <w:r w:rsidR="00D0186E" w:rsidRPr="00D0186E">
        <w:rPr>
          <w:rFonts w:cs="Calibri"/>
          <w:bCs/>
          <w:sz w:val="24"/>
          <w:szCs w:val="24"/>
          <w:lang w:bidi="pl-PL"/>
        </w:rPr>
        <w:t>dofinansowania na rzecz Zamawiającego</w:t>
      </w:r>
      <w:r w:rsidR="00672514" w:rsidRPr="00D0186E">
        <w:rPr>
          <w:rFonts w:cs="Calibri"/>
          <w:bCs/>
          <w:sz w:val="24"/>
          <w:szCs w:val="24"/>
          <w:lang w:bidi="pl-PL"/>
        </w:rPr>
        <w:t>;</w:t>
      </w:r>
    </w:p>
    <w:p w14:paraId="1EFEFCD1" w14:textId="77777777" w:rsidR="001E0860" w:rsidRPr="00B6192E" w:rsidRDefault="001E0860" w:rsidP="006E7B3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odniesieniu do Pani/Pana danych osobowych decyzje nie będą podejmowane w sposób zautomatyzowany, stosowanie do art. 22 RODO;</w:t>
      </w:r>
    </w:p>
    <w:p w14:paraId="3735A51C" w14:textId="77777777" w:rsidR="001E0860" w:rsidRPr="00B6192E" w:rsidRDefault="001E0860" w:rsidP="006E7B3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posiada Pani/Pan:</w:t>
      </w:r>
    </w:p>
    <w:p w14:paraId="200BEC14" w14:textId="77777777" w:rsidR="001E0860" w:rsidRPr="00B6192E" w:rsidRDefault="001E0860" w:rsidP="006E7B3B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046C8AFE" w14:textId="77777777" w:rsidR="001E0860" w:rsidRPr="00B6192E" w:rsidRDefault="001E0860" w:rsidP="006E7B3B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531CEFF0" w14:textId="77777777" w:rsidR="001E0860" w:rsidRPr="00B6192E" w:rsidRDefault="001E0860" w:rsidP="006E7B3B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</w:t>
      </w:r>
      <w:r w:rsidRPr="00B6192E">
        <w:rPr>
          <w:rFonts w:cs="Calibri"/>
          <w:bCs/>
          <w:sz w:val="24"/>
          <w:szCs w:val="24"/>
          <w:lang w:bidi="pl-PL"/>
        </w:rPr>
        <w:br/>
        <w:t xml:space="preserve">w art. 18 ust. 2 RODO;  </w:t>
      </w:r>
    </w:p>
    <w:p w14:paraId="182DB6D6" w14:textId="77777777" w:rsidR="001E0860" w:rsidRPr="00B6192E" w:rsidRDefault="001E0860" w:rsidP="006E7B3B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2CCBF1C1" w14:textId="77777777" w:rsidR="001E0860" w:rsidRPr="00B6192E" w:rsidRDefault="001E0860" w:rsidP="006E7B3B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70653EE" w14:textId="77777777" w:rsidR="001E0860" w:rsidRPr="00B6192E" w:rsidRDefault="001E0860" w:rsidP="006E7B3B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38CE8AA2" w14:textId="77777777" w:rsidR="001E0860" w:rsidRPr="00B6192E" w:rsidRDefault="001E0860" w:rsidP="006E7B3B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1D0ECEE9" w14:textId="7A382348" w:rsidR="00D9386B" w:rsidRPr="008D0DEB" w:rsidRDefault="001E0860" w:rsidP="006E7B3B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672514">
        <w:rPr>
          <w:rFonts w:cs="Calibri"/>
          <w:sz w:val="24"/>
          <w:szCs w:val="24"/>
          <w:lang w:bidi="pl-PL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04DD1E1E" w14:textId="77777777" w:rsidR="008D0DEB" w:rsidRPr="006E7B92" w:rsidRDefault="008D0DEB" w:rsidP="006E7B3B">
      <w:pPr>
        <w:tabs>
          <w:tab w:val="left" w:pos="7890"/>
        </w:tabs>
        <w:spacing w:after="0" w:line="360" w:lineRule="auto"/>
        <w:rPr>
          <w:rFonts w:cs="Calibri"/>
          <w:i/>
          <w:sz w:val="24"/>
          <w:szCs w:val="24"/>
          <w:lang w:bidi="pl-PL"/>
        </w:rPr>
      </w:pPr>
    </w:p>
    <w:p w14:paraId="5EE2BD5B" w14:textId="77777777" w:rsidR="00B35E56" w:rsidRPr="00B6192E" w:rsidRDefault="00B35E56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9" w:name="_Hlk83286388"/>
      <w:r w:rsidRPr="00B6192E">
        <w:rPr>
          <w:rFonts w:cs="Calibri"/>
          <w:b/>
          <w:bCs/>
          <w:sz w:val="24"/>
          <w:szCs w:val="24"/>
          <w:lang w:bidi="pl-PL"/>
        </w:rPr>
        <w:t>Rozdział IV</w:t>
      </w:r>
    </w:p>
    <w:p w14:paraId="5EE2BD5C" w14:textId="77777777" w:rsidR="00BE459E" w:rsidRPr="00B6192E" w:rsidRDefault="00B35E56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B6192E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B6192E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9"/>
    <w:p w14:paraId="724326F9" w14:textId="3D1B8E13" w:rsidR="0091076A" w:rsidRPr="00C93ECA" w:rsidRDefault="00C65949" w:rsidP="006E7B3B">
      <w:pPr>
        <w:spacing w:after="0" w:line="360" w:lineRule="auto"/>
        <w:rPr>
          <w:rFonts w:cs="Calibri"/>
          <w:bCs/>
          <w:sz w:val="24"/>
          <w:szCs w:val="24"/>
        </w:rPr>
      </w:pPr>
      <w:r w:rsidRPr="00C93ECA">
        <w:rPr>
          <w:rFonts w:cs="Calibri"/>
          <w:bCs/>
          <w:sz w:val="24"/>
          <w:szCs w:val="24"/>
        </w:rPr>
        <w:t xml:space="preserve">Zamówienie należy wykonać </w:t>
      </w:r>
      <w:r w:rsidR="006D1E8F" w:rsidRPr="00C93ECA">
        <w:rPr>
          <w:rFonts w:cs="Calibri"/>
          <w:bCs/>
          <w:sz w:val="24"/>
          <w:szCs w:val="24"/>
        </w:rPr>
        <w:t>do</w:t>
      </w:r>
      <w:r w:rsidR="00C93ECA" w:rsidRPr="00C93ECA">
        <w:rPr>
          <w:rFonts w:cs="Calibri"/>
          <w:bCs/>
          <w:sz w:val="24"/>
          <w:szCs w:val="24"/>
        </w:rPr>
        <w:t xml:space="preserve"> </w:t>
      </w:r>
      <w:r w:rsidR="00F65D2C">
        <w:rPr>
          <w:rFonts w:cs="Calibri"/>
          <w:bCs/>
          <w:sz w:val="24"/>
          <w:szCs w:val="24"/>
        </w:rPr>
        <w:t xml:space="preserve">31 dni </w:t>
      </w:r>
      <w:r w:rsidR="00275C06">
        <w:rPr>
          <w:rFonts w:cs="Calibri"/>
          <w:bCs/>
          <w:sz w:val="24"/>
          <w:szCs w:val="24"/>
        </w:rPr>
        <w:t xml:space="preserve">kalendarzowych </w:t>
      </w:r>
      <w:r w:rsidR="006D1E8F" w:rsidRPr="00C93ECA">
        <w:rPr>
          <w:rFonts w:cs="Calibri"/>
          <w:bCs/>
          <w:sz w:val="24"/>
          <w:szCs w:val="24"/>
        </w:rPr>
        <w:t>od zawarcia umowy</w:t>
      </w:r>
      <w:r w:rsidR="00275C06">
        <w:rPr>
          <w:rFonts w:cs="Calibri"/>
          <w:bCs/>
          <w:sz w:val="24"/>
          <w:szCs w:val="24"/>
        </w:rPr>
        <w:t xml:space="preserve"> </w:t>
      </w:r>
      <w:r w:rsidR="006D1E8F" w:rsidRPr="00C93ECA">
        <w:rPr>
          <w:rFonts w:cs="Calibri"/>
          <w:bCs/>
          <w:sz w:val="24"/>
          <w:szCs w:val="24"/>
        </w:rPr>
        <w:t>.</w:t>
      </w:r>
      <w:r w:rsidR="00960476">
        <w:rPr>
          <w:rFonts w:cs="Calibri"/>
          <w:bCs/>
          <w:sz w:val="24"/>
          <w:szCs w:val="24"/>
        </w:rPr>
        <w:t xml:space="preserve"> </w:t>
      </w:r>
    </w:p>
    <w:p w14:paraId="729392E6" w14:textId="77777777" w:rsidR="008D0DEB" w:rsidRDefault="008D0DEB" w:rsidP="006E7B3B">
      <w:pPr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4B9C1E21" w:rsidR="00CA0DD3" w:rsidRPr="00CA0DD3" w:rsidRDefault="00CA0DD3" w:rsidP="006E7B3B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CA0DD3" w:rsidRDefault="00CA0DD3" w:rsidP="006E7B3B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Default="00212332" w:rsidP="006E7B3B">
      <w:pPr>
        <w:pStyle w:val="Akapitzlist"/>
        <w:numPr>
          <w:ilvl w:val="0"/>
          <w:numId w:val="22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2E6F8A">
        <w:rPr>
          <w:rFonts w:cs="Calibri"/>
          <w:bCs/>
          <w:sz w:val="24"/>
          <w:szCs w:val="24"/>
        </w:rPr>
        <w:t xml:space="preserve">Wykonawca nie może </w:t>
      </w:r>
      <w:r w:rsidR="002E6F8A" w:rsidRPr="002E6F8A">
        <w:rPr>
          <w:rFonts w:cs="Calibri"/>
          <w:bCs/>
          <w:sz w:val="24"/>
          <w:szCs w:val="24"/>
        </w:rPr>
        <w:t xml:space="preserve">być powiązany z Zamawiającym </w:t>
      </w:r>
      <w:r w:rsidR="002E6F8A">
        <w:rPr>
          <w:rFonts w:cs="Calibri"/>
          <w:bCs/>
          <w:sz w:val="24"/>
          <w:szCs w:val="24"/>
        </w:rPr>
        <w:t xml:space="preserve">osobowo </w:t>
      </w:r>
      <w:r w:rsidR="00513E18">
        <w:rPr>
          <w:rFonts w:cs="Calibri"/>
          <w:bCs/>
          <w:sz w:val="24"/>
          <w:szCs w:val="24"/>
        </w:rPr>
        <w:t>lub kapitałowo.</w:t>
      </w:r>
    </w:p>
    <w:p w14:paraId="5BD4278F" w14:textId="77777777" w:rsidR="00513E18" w:rsidRDefault="00513E18" w:rsidP="006E7B3B">
      <w:pPr>
        <w:pStyle w:val="Akapitzlist"/>
        <w:numPr>
          <w:ilvl w:val="0"/>
          <w:numId w:val="22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513E18">
        <w:rPr>
          <w:rFonts w:cs="Calibri"/>
          <w:bCs/>
          <w:sz w:val="24"/>
          <w:szCs w:val="24"/>
        </w:rPr>
        <w:t xml:space="preserve">Przez powiązania osobowe lub kapitałowe, rozumie się powiązania między </w:t>
      </w:r>
      <w:r>
        <w:rPr>
          <w:rFonts w:cs="Calibri"/>
          <w:bCs/>
          <w:sz w:val="24"/>
          <w:szCs w:val="24"/>
        </w:rPr>
        <w:t>Wykonawcą</w:t>
      </w:r>
      <w:r w:rsidRPr="00513E18">
        <w:rPr>
          <w:rFonts w:cs="Calibri"/>
          <w:bCs/>
          <w:sz w:val="24"/>
          <w:szCs w:val="24"/>
        </w:rPr>
        <w:t xml:space="preserve"> a </w:t>
      </w:r>
      <w:r>
        <w:rPr>
          <w:rFonts w:cs="Calibri"/>
          <w:bCs/>
          <w:sz w:val="24"/>
          <w:szCs w:val="24"/>
        </w:rPr>
        <w:t>Zamawiającym</w:t>
      </w:r>
      <w:r w:rsidRPr="00513E18">
        <w:rPr>
          <w:rFonts w:cs="Calibri"/>
          <w:bCs/>
          <w:sz w:val="24"/>
          <w:szCs w:val="24"/>
        </w:rPr>
        <w:t xml:space="preserve">, polegające na: </w:t>
      </w:r>
    </w:p>
    <w:p w14:paraId="76DF15F8" w14:textId="77777777" w:rsidR="00492334" w:rsidRDefault="00492334" w:rsidP="006E7B3B">
      <w:pPr>
        <w:pStyle w:val="Akapitzlist"/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u</w:t>
      </w:r>
      <w:r w:rsidR="00513E18" w:rsidRPr="00492334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Default="00513E18" w:rsidP="006E7B3B">
      <w:pPr>
        <w:pStyle w:val="Akapitzlist"/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posiadaniu co najmniej 10</w:t>
      </w:r>
      <w:r w:rsidR="00E50346">
        <w:rPr>
          <w:rFonts w:cs="Calibri"/>
          <w:bCs/>
          <w:sz w:val="24"/>
          <w:szCs w:val="24"/>
        </w:rPr>
        <w:t xml:space="preserve"> </w:t>
      </w:r>
      <w:r w:rsidRPr="00492334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Default="00513E18" w:rsidP="006E7B3B">
      <w:pPr>
        <w:pStyle w:val="Akapitzlist"/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5B7CFE76" w:rsidR="006D5082" w:rsidRDefault="00513E18" w:rsidP="006E7B3B">
      <w:pPr>
        <w:pStyle w:val="Akapitzlist"/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2F14F11" w14:textId="77777777" w:rsidR="004A5D4F" w:rsidRDefault="004A5D4F" w:rsidP="004A5D4F">
      <w:pPr>
        <w:spacing w:after="0" w:line="360" w:lineRule="auto"/>
        <w:rPr>
          <w:rFonts w:cs="Calibri"/>
          <w:bCs/>
          <w:sz w:val="24"/>
          <w:szCs w:val="24"/>
        </w:rPr>
      </w:pPr>
    </w:p>
    <w:p w14:paraId="55641A53" w14:textId="77777777" w:rsidR="004A5D4F" w:rsidRDefault="004A5D4F" w:rsidP="004A5D4F">
      <w:pPr>
        <w:spacing w:after="0" w:line="360" w:lineRule="auto"/>
        <w:rPr>
          <w:rFonts w:cs="Calibri"/>
          <w:bCs/>
          <w:sz w:val="24"/>
          <w:szCs w:val="24"/>
        </w:rPr>
      </w:pPr>
    </w:p>
    <w:p w14:paraId="0D33AEC0" w14:textId="77777777" w:rsidR="004A5D4F" w:rsidRPr="004A5D4F" w:rsidRDefault="004A5D4F" w:rsidP="004A5D4F">
      <w:pPr>
        <w:spacing w:after="0" w:line="360" w:lineRule="auto"/>
        <w:rPr>
          <w:rFonts w:cs="Calibri"/>
          <w:bCs/>
          <w:sz w:val="24"/>
          <w:szCs w:val="24"/>
        </w:rPr>
      </w:pPr>
    </w:p>
    <w:p w14:paraId="5FAB61F3" w14:textId="77777777" w:rsidR="00554C19" w:rsidRPr="00D60559" w:rsidRDefault="00554C19" w:rsidP="00D60559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0F247FBE" w:rsidR="00C272D8" w:rsidRPr="00B6192E" w:rsidRDefault="00554C19" w:rsidP="006E7B3B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554C19">
        <w:rPr>
          <w:rFonts w:cs="Calibri"/>
          <w:b/>
          <w:bCs/>
          <w:sz w:val="24"/>
          <w:szCs w:val="24"/>
        </w:rPr>
        <w:lastRenderedPageBreak/>
        <w:t>Rozdział VI</w:t>
      </w:r>
    </w:p>
    <w:p w14:paraId="5EE2BD7A" w14:textId="22798B25" w:rsidR="00C272D8" w:rsidRPr="00B6192E" w:rsidRDefault="003C65DC" w:rsidP="006E7B3B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 xml:space="preserve">Wykonawcy </w:t>
      </w:r>
      <w:r w:rsidR="00C272D8" w:rsidRPr="00B6192E">
        <w:rPr>
          <w:rFonts w:cs="Calibri"/>
          <w:b/>
          <w:bCs/>
          <w:sz w:val="24"/>
          <w:szCs w:val="24"/>
        </w:rPr>
        <w:t>wspólnie ubiegając</w:t>
      </w:r>
      <w:r w:rsidRPr="00B6192E">
        <w:rPr>
          <w:rFonts w:cs="Calibri"/>
          <w:b/>
          <w:bCs/>
          <w:sz w:val="24"/>
          <w:szCs w:val="24"/>
        </w:rPr>
        <w:t>y</w:t>
      </w:r>
      <w:r w:rsidR="00C272D8" w:rsidRPr="00B6192E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77777777" w:rsidR="0098456C" w:rsidRDefault="00F977F5" w:rsidP="006E7B3B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reprezentowania w postępowaniu i zawarcia umowy.</w:t>
      </w:r>
    </w:p>
    <w:p w14:paraId="51A99B68" w14:textId="6F139069" w:rsidR="003212BB" w:rsidRDefault="003212BB" w:rsidP="006E7B3B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>
        <w:rPr>
          <w:rFonts w:eastAsia="Times New Roman" w:cs="Calibri"/>
          <w:sz w:val="24"/>
          <w:szCs w:val="24"/>
          <w:lang w:eastAsia="ar-SA"/>
        </w:rPr>
        <w:t>wspólnie ubiegających się o udzielenie zamówienia nie może podlegać wykluczeniu z postępowania na podstawie przesłanek określonych w rozdziale V pkt 2.</w:t>
      </w:r>
    </w:p>
    <w:p w14:paraId="6CD2AA0C" w14:textId="38822C4B" w:rsidR="0006430D" w:rsidRDefault="00463700" w:rsidP="006E7B3B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>gdy zostanie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B6192E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B6192E">
        <w:rPr>
          <w:rFonts w:eastAsia="Times New Roman" w:cs="Calibri"/>
          <w:sz w:val="24"/>
          <w:szCs w:val="24"/>
          <w:lang w:eastAsia="ar-SA"/>
        </w:rPr>
        <w:t> 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655D49B2" w14:textId="77777777" w:rsidR="00326884" w:rsidRPr="006E7B92" w:rsidRDefault="00326884" w:rsidP="006E7B3B">
      <w:p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</w:p>
    <w:p w14:paraId="5EE2BD80" w14:textId="06456229" w:rsidR="00352894" w:rsidRPr="00B6192E" w:rsidRDefault="00352894" w:rsidP="006E7B3B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Rozdział VI</w:t>
      </w:r>
      <w:r w:rsidR="00952EAD" w:rsidRPr="00B6192E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B6192E" w:rsidRDefault="00352894" w:rsidP="006E7B3B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874445" w:rsidRDefault="00874445" w:rsidP="006E7B3B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874445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Default="00005D5D" w:rsidP="006E7B3B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Wykonawca zobowiązany jest wskazać w ofercie częś</w:t>
      </w:r>
      <w:r w:rsidR="000372E9">
        <w:rPr>
          <w:rFonts w:ascii="Calibri" w:hAnsi="Calibri" w:cs="Calibri"/>
          <w:color w:val="auto"/>
        </w:rPr>
        <w:t>ci</w:t>
      </w:r>
      <w:r>
        <w:rPr>
          <w:rFonts w:ascii="Calibri" w:hAnsi="Calibri" w:cs="Calibri"/>
          <w:color w:val="auto"/>
        </w:rPr>
        <w:t xml:space="preserve"> zamó</w:t>
      </w:r>
      <w:r w:rsidR="000372E9">
        <w:rPr>
          <w:rFonts w:ascii="Calibri" w:hAnsi="Calibri" w:cs="Calibri"/>
          <w:color w:val="auto"/>
        </w:rPr>
        <w:t>wienia</w:t>
      </w:r>
      <w:r w:rsidR="006061B1">
        <w:t xml:space="preserve">, </w:t>
      </w:r>
      <w:r w:rsidR="006061B1" w:rsidRPr="006061B1">
        <w:rPr>
          <w:rFonts w:ascii="Calibri" w:hAnsi="Calibri" w:cs="Calibri"/>
          <w:color w:val="auto"/>
        </w:rPr>
        <w:t>których wykonanie zamierza powierzyć podwykonawcom, oraz podania nazw ewentualnych podwykonawców, jeżeli są już znani</w:t>
      </w:r>
      <w:r w:rsidR="006061B1">
        <w:rPr>
          <w:rFonts w:ascii="Calibri" w:hAnsi="Calibri" w:cs="Calibri"/>
          <w:color w:val="auto"/>
        </w:rPr>
        <w:t>.</w:t>
      </w:r>
    </w:p>
    <w:p w14:paraId="3DC8A5CB" w14:textId="61FF3C90" w:rsidR="00326884" w:rsidRDefault="006061B1" w:rsidP="006E7B3B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6061B1">
        <w:rPr>
          <w:rFonts w:ascii="Calibri" w:hAnsi="Calibri" w:cs="Calibri"/>
          <w:color w:val="auto"/>
        </w:rPr>
        <w:t xml:space="preserve">Powierzenie wykonania części zamówienia podwykonawcom nie zwalnia </w:t>
      </w:r>
      <w:r>
        <w:rPr>
          <w:rFonts w:ascii="Calibri" w:hAnsi="Calibri" w:cs="Calibri"/>
          <w:color w:val="auto"/>
        </w:rPr>
        <w:t>W</w:t>
      </w:r>
      <w:r w:rsidRPr="006061B1">
        <w:rPr>
          <w:rFonts w:ascii="Calibri" w:hAnsi="Calibri" w:cs="Calibri"/>
          <w:color w:val="auto"/>
        </w:rPr>
        <w:t>ykonawcy z odpowiedzialności za należyte wykonanie tego zamówienia.</w:t>
      </w:r>
    </w:p>
    <w:p w14:paraId="3AD97677" w14:textId="77777777" w:rsidR="002E7429" w:rsidRPr="002E7429" w:rsidRDefault="002E7429" w:rsidP="006E7B3B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1F967E6C" w:rsidR="00E233DF" w:rsidRPr="00B6192E" w:rsidRDefault="00E233DF" w:rsidP="006E7B3B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3A12A6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B6192E" w:rsidRDefault="00E233DF" w:rsidP="006E7B3B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przygotowania oferty</w:t>
      </w:r>
    </w:p>
    <w:p w14:paraId="0B59DF9C" w14:textId="551D0EF7" w:rsidR="00E76C45" w:rsidRPr="00B6192E" w:rsidRDefault="00D179A9" w:rsidP="006E7B3B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</w:t>
      </w:r>
      <w:r w:rsidR="0081224A">
        <w:rPr>
          <w:rFonts w:cs="Calibri"/>
          <w:sz w:val="24"/>
          <w:szCs w:val="24"/>
        </w:rPr>
        <w:t>może</w:t>
      </w:r>
      <w:r w:rsidRPr="00B6192E">
        <w:rPr>
          <w:rFonts w:cs="Calibri"/>
          <w:sz w:val="24"/>
          <w:szCs w:val="24"/>
        </w:rPr>
        <w:t xml:space="preserve"> złożyć tylko jedną ofertę, zawierającą jedną, jednoznacznie opisaną propozycję cenową, na wykonanie </w:t>
      </w:r>
      <w:r w:rsidR="007C4B36">
        <w:rPr>
          <w:rFonts w:cs="Calibri"/>
          <w:sz w:val="24"/>
          <w:szCs w:val="24"/>
        </w:rPr>
        <w:t>całości</w:t>
      </w:r>
      <w:r w:rsidRPr="00B6192E">
        <w:rPr>
          <w:rFonts w:cs="Calibri"/>
          <w:sz w:val="24"/>
          <w:szCs w:val="24"/>
        </w:rPr>
        <w:t xml:space="preserve"> zamówienia. </w:t>
      </w:r>
    </w:p>
    <w:p w14:paraId="5EE2BD85" w14:textId="7B1AB27C" w:rsidR="00442D8F" w:rsidRPr="00B6192E" w:rsidRDefault="00C272D8" w:rsidP="006E7B3B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 xml:space="preserve">Ofertę należy przygotować </w:t>
      </w:r>
      <w:r w:rsidR="00B14E36">
        <w:rPr>
          <w:rFonts w:cs="Calibri"/>
          <w:sz w:val="24"/>
          <w:szCs w:val="24"/>
        </w:rPr>
        <w:t>zgodnie ze wzorem</w:t>
      </w:r>
      <w:r w:rsidRPr="00B6192E">
        <w:rPr>
          <w:rFonts w:cs="Calibri"/>
          <w:sz w:val="24"/>
          <w:szCs w:val="24"/>
        </w:rPr>
        <w:t xml:space="preserve"> stanowiąc</w:t>
      </w:r>
      <w:r w:rsidR="00B14E36">
        <w:rPr>
          <w:rFonts w:cs="Calibri"/>
          <w:sz w:val="24"/>
          <w:szCs w:val="24"/>
        </w:rPr>
        <w:t>ym</w:t>
      </w:r>
      <w:r w:rsidRPr="00B6192E">
        <w:rPr>
          <w:rFonts w:cs="Calibri"/>
          <w:sz w:val="24"/>
          <w:szCs w:val="24"/>
        </w:rPr>
        <w:t xml:space="preserve"> </w:t>
      </w:r>
      <w:r w:rsidRPr="001C41A3">
        <w:rPr>
          <w:rFonts w:cs="Calibri"/>
          <w:bCs/>
          <w:sz w:val="24"/>
          <w:szCs w:val="24"/>
        </w:rPr>
        <w:t xml:space="preserve">załącznik nr </w:t>
      </w:r>
      <w:r w:rsidR="00574B9A">
        <w:rPr>
          <w:rFonts w:cs="Calibri"/>
          <w:bCs/>
          <w:sz w:val="24"/>
          <w:szCs w:val="24"/>
        </w:rPr>
        <w:t>1</w:t>
      </w:r>
      <w:r w:rsidRPr="00B6192E">
        <w:rPr>
          <w:rFonts w:cs="Calibri"/>
          <w:sz w:val="24"/>
          <w:szCs w:val="24"/>
        </w:rPr>
        <w:t xml:space="preserve"> do zapytania ofertowego</w:t>
      </w:r>
      <w:r w:rsidR="001C41A3">
        <w:rPr>
          <w:rFonts w:cs="Calibri"/>
          <w:sz w:val="24"/>
          <w:szCs w:val="24"/>
        </w:rPr>
        <w:t>.</w:t>
      </w:r>
    </w:p>
    <w:p w14:paraId="5EE2BD86" w14:textId="0D3C29D6" w:rsidR="00B766E3" w:rsidRPr="00B6192E" w:rsidRDefault="00B766E3" w:rsidP="006E7B3B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 xml:space="preserve">formie pisemnej, formie elektronicznej </w:t>
      </w:r>
      <w:r w:rsidR="004B10F3" w:rsidRPr="00B6192E">
        <w:rPr>
          <w:rFonts w:cs="Calibri"/>
          <w:sz w:val="24"/>
          <w:szCs w:val="24"/>
        </w:rPr>
        <w:t xml:space="preserve">lub </w:t>
      </w:r>
      <w:r w:rsidRPr="00B6192E">
        <w:rPr>
          <w:rFonts w:cs="Calibri"/>
          <w:sz w:val="24"/>
          <w:szCs w:val="24"/>
        </w:rPr>
        <w:t xml:space="preserve">w postaci </w:t>
      </w:r>
      <w:r w:rsidR="00412801" w:rsidRPr="00B6192E">
        <w:rPr>
          <w:rFonts w:cs="Calibri"/>
          <w:sz w:val="24"/>
          <w:szCs w:val="24"/>
        </w:rPr>
        <w:t>elektronicznej opatrzonej</w:t>
      </w:r>
      <w:r w:rsidRPr="00B6192E">
        <w:rPr>
          <w:rFonts w:cs="Calibri"/>
          <w:sz w:val="24"/>
          <w:szCs w:val="24"/>
        </w:rPr>
        <w:t xml:space="preserve"> </w:t>
      </w:r>
      <w:r w:rsidR="00412801" w:rsidRPr="00B6192E">
        <w:rPr>
          <w:rFonts w:cs="Calibri"/>
          <w:sz w:val="24"/>
          <w:szCs w:val="24"/>
        </w:rPr>
        <w:t>podpisem zaufanym lub podpisem osobistym</w:t>
      </w:r>
      <w:r w:rsidR="00153CC7">
        <w:rPr>
          <w:rFonts w:cs="Calibri"/>
          <w:sz w:val="24"/>
          <w:szCs w:val="24"/>
        </w:rPr>
        <w:t xml:space="preserve">. Oferta </w:t>
      </w:r>
      <w:r w:rsidRPr="00B6192E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>przypadku podpis</w:t>
      </w:r>
      <w:r w:rsidR="000D5A2F" w:rsidRPr="00B6192E">
        <w:rPr>
          <w:rFonts w:cs="Calibri"/>
          <w:sz w:val="24"/>
          <w:szCs w:val="24"/>
        </w:rPr>
        <w:t>yw</w:t>
      </w:r>
      <w:r w:rsidRPr="00B6192E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B6192E" w:rsidRDefault="00B766E3" w:rsidP="006E7B3B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1C7BAF24" w14:textId="00E532A1" w:rsidR="005A1FD7" w:rsidRPr="00B6192E" w:rsidRDefault="005A1FD7" w:rsidP="006E7B3B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pon</w:t>
      </w:r>
      <w:r w:rsidR="0081224A">
        <w:rPr>
          <w:rFonts w:cs="Calibri"/>
          <w:sz w:val="24"/>
          <w:szCs w:val="24"/>
        </w:rPr>
        <w:t>osi</w:t>
      </w:r>
      <w:r w:rsidRPr="00B6192E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77777777" w:rsidR="005A1FD7" w:rsidRPr="00B6192E" w:rsidRDefault="005A1FD7" w:rsidP="006E7B3B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Wszelkie poprawki lub zmiany w tekście oferty muszą być wyraźnie oznaczone i parafowane przez osobę lub osoby upoważnione do reprezentowania firmy.</w:t>
      </w:r>
    </w:p>
    <w:p w14:paraId="762FA58B" w14:textId="36E517EC" w:rsidR="009025A8" w:rsidRDefault="005A1FD7" w:rsidP="006E7B3B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1E01BED3" w14:textId="77777777" w:rsidR="00837E39" w:rsidRPr="00F168AE" w:rsidRDefault="00837E39" w:rsidP="006E7B3B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8B" w14:textId="6B7CAE07" w:rsidR="00442D8F" w:rsidRPr="00B6192E" w:rsidRDefault="00442D8F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3A12A6">
        <w:rPr>
          <w:rFonts w:cs="Calibri"/>
          <w:b/>
          <w:sz w:val="24"/>
          <w:szCs w:val="24"/>
        </w:rPr>
        <w:t>I</w:t>
      </w:r>
      <w:r w:rsidR="00952EAD" w:rsidRPr="00B6192E">
        <w:rPr>
          <w:rFonts w:cs="Calibri"/>
          <w:b/>
          <w:sz w:val="24"/>
          <w:szCs w:val="24"/>
        </w:rPr>
        <w:t>X</w:t>
      </w:r>
    </w:p>
    <w:p w14:paraId="6063468E" w14:textId="60BBED8C" w:rsidR="00CC7863" w:rsidRPr="004D34A0" w:rsidRDefault="00442D8F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Miejsce</w:t>
      </w:r>
      <w:r w:rsidR="000F0B95">
        <w:rPr>
          <w:rFonts w:cs="Calibri"/>
          <w:b/>
          <w:sz w:val="24"/>
          <w:szCs w:val="24"/>
        </w:rPr>
        <w:t xml:space="preserve">, sposób i </w:t>
      </w:r>
      <w:r w:rsidRPr="00B6192E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0F0B95" w:rsidRDefault="00DD3CA1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B6192E">
        <w:rPr>
          <w:rFonts w:cs="Calibri"/>
          <w:bCs/>
          <w:sz w:val="24"/>
          <w:szCs w:val="24"/>
        </w:rPr>
        <w:t xml:space="preserve">Ofertę </w:t>
      </w:r>
      <w:r w:rsidR="00A40A68" w:rsidRPr="00B6192E">
        <w:rPr>
          <w:rFonts w:cs="Calibri"/>
          <w:bCs/>
          <w:sz w:val="24"/>
          <w:szCs w:val="24"/>
        </w:rPr>
        <w:t xml:space="preserve">należy złożyć </w:t>
      </w:r>
      <w:r w:rsidR="007824BD" w:rsidRPr="004D34A0">
        <w:rPr>
          <w:rFonts w:cs="Calibri"/>
          <w:bCs/>
          <w:sz w:val="24"/>
          <w:szCs w:val="24"/>
        </w:rPr>
        <w:t>przez stronę internetową</w:t>
      </w:r>
      <w:r w:rsidR="004D34A0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C15B74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7ED54EB8" w14:textId="77777777" w:rsidR="000F0B95" w:rsidRPr="00E77A08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5839F230" w14:textId="77777777" w:rsidR="000F0B95" w:rsidRPr="00C4786B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lastRenderedPageBreak/>
        <w:t xml:space="preserve">Ofertę należy złożyć przechodząc do sekcji „Oferty” na stronie przedmiotowego postępowania, a następnie wcisnąć przycisk „Utwórz ofertę”. </w:t>
      </w:r>
    </w:p>
    <w:p w14:paraId="420CF354" w14:textId="77777777" w:rsidR="000F0B95" w:rsidRPr="006D3323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Po kliknięciu „Utwórz ofertę” wyświetlony zostanie formularz oferty, składający się z </w:t>
      </w: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trzech</w:t>
      </w: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części:</w:t>
      </w:r>
    </w:p>
    <w:p w14:paraId="05DFB9D5" w14:textId="77777777" w:rsidR="000F0B95" w:rsidRPr="006D3323" w:rsidRDefault="000F0B95" w:rsidP="006E7B3B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72E8CB76" w14:textId="77777777" w:rsidR="000F0B95" w:rsidRPr="006D3323" w:rsidRDefault="000F0B95" w:rsidP="006E7B3B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7D258B6" w14:textId="77777777" w:rsidR="000F0B95" w:rsidRPr="006D3323" w:rsidRDefault="000F0B95" w:rsidP="006E7B3B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0BA23F39" w14:textId="77777777" w:rsidR="000F0B95" w:rsidRPr="00010E09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danych wprowadzonych </w:t>
      </w:r>
      <w:r w:rsidRPr="00010E09">
        <w:rPr>
          <w:rStyle w:val="Hipercze"/>
          <w:rFonts w:cs="Calibri"/>
          <w:bCs/>
          <w:color w:val="auto"/>
          <w:sz w:val="24"/>
          <w:szCs w:val="24"/>
          <w:u w:val="none"/>
        </w:rPr>
        <w:t>w sekcji „Dane podmiotu ” w zakładce „Mój profil”</w:t>
      </w: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 koncie Wykonawcy w Bazie Konkurencyjności.</w:t>
      </w:r>
    </w:p>
    <w:p w14:paraId="6A601FE8" w14:textId="77777777" w:rsidR="000F0B95" w:rsidRPr="008433FA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04B4FBF3" w14:textId="77777777" w:rsidR="000F0B95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Pr="00DD7A15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Pr="00060262">
        <w:t xml:space="preserve"> </w:t>
      </w:r>
      <w:r w:rsidRPr="00060262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 wymaganych pól nie jest puste. Nieuzupełnionym miejscom towarzyszy informacja: „Ta wartość nie powinna być pusta.".</w:t>
      </w:r>
    </w:p>
    <w:p w14:paraId="0294C501" w14:textId="1B3591F3" w:rsidR="000F0B95" w:rsidRPr="000F0B95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„Złóż ofertę”.</w:t>
      </w:r>
    </w:p>
    <w:p w14:paraId="6E2009DD" w14:textId="279F5940" w:rsidR="008D1189" w:rsidRPr="00B6192E" w:rsidRDefault="008D1189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53C5C87E" w:rsidR="002A334D" w:rsidRPr="00B70B09" w:rsidRDefault="00E044EF" w:rsidP="006E7B3B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B70B09">
        <w:rPr>
          <w:rFonts w:cs="Calibri"/>
          <w:bCs/>
          <w:sz w:val="24"/>
          <w:szCs w:val="24"/>
        </w:rPr>
        <w:t xml:space="preserve">Ofertę należy złożyć </w:t>
      </w:r>
      <w:r w:rsidR="005248BB" w:rsidRPr="00610458">
        <w:rPr>
          <w:rFonts w:cs="Calibri"/>
          <w:b/>
          <w:color w:val="000000" w:themeColor="text1"/>
          <w:sz w:val="24"/>
          <w:szCs w:val="24"/>
        </w:rPr>
        <w:t xml:space="preserve">do </w:t>
      </w:r>
      <w:r w:rsidR="00286B4E">
        <w:rPr>
          <w:rFonts w:cs="Calibri"/>
          <w:b/>
          <w:color w:val="000000" w:themeColor="text1"/>
          <w:sz w:val="24"/>
          <w:szCs w:val="24"/>
        </w:rPr>
        <w:t>22</w:t>
      </w:r>
      <w:r w:rsidR="00FE1393">
        <w:rPr>
          <w:rFonts w:cs="Calibri"/>
          <w:b/>
          <w:color w:val="000000" w:themeColor="text1"/>
          <w:sz w:val="24"/>
          <w:szCs w:val="24"/>
        </w:rPr>
        <w:t>.12</w:t>
      </w:r>
      <w:r w:rsidR="00610458" w:rsidRPr="00610458">
        <w:rPr>
          <w:rFonts w:cs="Calibri"/>
          <w:b/>
          <w:color w:val="000000" w:themeColor="text1"/>
          <w:sz w:val="24"/>
          <w:szCs w:val="24"/>
        </w:rPr>
        <w:t>.</w:t>
      </w:r>
      <w:r w:rsidR="0056463D" w:rsidRPr="00610458">
        <w:rPr>
          <w:rFonts w:cs="Calibri"/>
          <w:b/>
          <w:color w:val="000000" w:themeColor="text1"/>
          <w:sz w:val="24"/>
          <w:szCs w:val="24"/>
        </w:rPr>
        <w:t>202</w:t>
      </w:r>
      <w:r w:rsidR="001669D3" w:rsidRPr="00610458">
        <w:rPr>
          <w:rFonts w:cs="Calibri"/>
          <w:b/>
          <w:color w:val="000000" w:themeColor="text1"/>
          <w:sz w:val="24"/>
          <w:szCs w:val="24"/>
        </w:rPr>
        <w:t>5</w:t>
      </w:r>
      <w:r w:rsidR="0056463D" w:rsidRPr="00610458">
        <w:rPr>
          <w:rFonts w:cs="Calibri"/>
          <w:b/>
          <w:color w:val="000000" w:themeColor="text1"/>
          <w:sz w:val="24"/>
          <w:szCs w:val="24"/>
        </w:rPr>
        <w:t xml:space="preserve"> r.</w:t>
      </w:r>
    </w:p>
    <w:p w14:paraId="5EE2BD97" w14:textId="226EDB47" w:rsidR="00442D8F" w:rsidRPr="00B6192E" w:rsidRDefault="0077752B" w:rsidP="006E7B3B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C272D8" w:rsidRPr="00B6192E">
        <w:rPr>
          <w:rFonts w:cs="Calibri"/>
          <w:sz w:val="24"/>
          <w:szCs w:val="24"/>
        </w:rPr>
        <w:t xml:space="preserve"> może przed </w:t>
      </w:r>
      <w:r w:rsidRPr="00B6192E">
        <w:rPr>
          <w:rFonts w:cs="Calibri"/>
          <w:sz w:val="24"/>
          <w:szCs w:val="24"/>
        </w:rPr>
        <w:t>upływem terminu</w:t>
      </w:r>
      <w:r w:rsidR="00C272D8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składania</w:t>
      </w:r>
      <w:r w:rsidR="00C272D8" w:rsidRPr="00B6192E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B6192E" w:rsidRDefault="00C272D8" w:rsidP="006E7B3B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B6192E">
        <w:rPr>
          <w:rFonts w:cs="Calibri"/>
          <w:sz w:val="24"/>
          <w:szCs w:val="24"/>
        </w:rPr>
        <w:t>wykonawców</w:t>
      </w:r>
      <w:r w:rsidRPr="00B6192E">
        <w:rPr>
          <w:rFonts w:cs="Calibri"/>
          <w:sz w:val="24"/>
          <w:szCs w:val="24"/>
        </w:rPr>
        <w:t xml:space="preserve"> wyjaśnień dotyczących treści złożonych ofert.</w:t>
      </w:r>
    </w:p>
    <w:p w14:paraId="1B59EDF4" w14:textId="77777777" w:rsidR="00FB423C" w:rsidRPr="00B6192E" w:rsidRDefault="00FB423C" w:rsidP="006E7B3B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512A961F" w:rsidR="00C90C36" w:rsidRPr="00B6192E" w:rsidRDefault="00442D8F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X</w:t>
      </w:r>
    </w:p>
    <w:p w14:paraId="5EE2BD9F" w14:textId="6F4F424B" w:rsidR="00C272D8" w:rsidRPr="00B6192E" w:rsidRDefault="00442D8F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0" w:name="_Hlk98056880"/>
      <w:r w:rsidRPr="00B6192E">
        <w:rPr>
          <w:rFonts w:cs="Calibri"/>
          <w:b/>
          <w:sz w:val="24"/>
          <w:szCs w:val="24"/>
        </w:rPr>
        <w:t>Dokumenty, jakie Wykonawca powinien załączyć do oferty</w:t>
      </w:r>
      <w:bookmarkEnd w:id="10"/>
    </w:p>
    <w:p w14:paraId="0EF5CA0C" w14:textId="77777777" w:rsidR="009E74DE" w:rsidRDefault="00C272D8" w:rsidP="006E7B3B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wymaga</w:t>
      </w:r>
      <w:r w:rsidR="00AD5A56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0EABD33D" w:rsidR="00416A71" w:rsidRDefault="007C7D3D" w:rsidP="006E7B3B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BE49DD" w:rsidRPr="00416A71">
        <w:rPr>
          <w:rFonts w:cs="Calibri"/>
          <w:sz w:val="24"/>
          <w:szCs w:val="24"/>
        </w:rPr>
        <w:t>ełnomocnictwo</w:t>
      </w:r>
      <w:r w:rsidR="00416A71" w:rsidRPr="00416A71">
        <w:t xml:space="preserve"> </w:t>
      </w:r>
      <w:r w:rsidR="00416A71" w:rsidRPr="00416A71">
        <w:rPr>
          <w:rFonts w:cs="Calibri"/>
          <w:sz w:val="24"/>
          <w:szCs w:val="24"/>
        </w:rPr>
        <w:t>lub inny dokument potwierdzający umocowanie do reprezentowania wykonawcy</w:t>
      </w:r>
      <w:r w:rsidR="00416A71">
        <w:rPr>
          <w:rFonts w:cs="Calibri"/>
          <w:sz w:val="24"/>
          <w:szCs w:val="24"/>
        </w:rPr>
        <w:t xml:space="preserve"> lub</w:t>
      </w:r>
      <w:r w:rsidR="00416A71" w:rsidRPr="00416A71">
        <w:rPr>
          <w:rFonts w:cs="Calibri"/>
          <w:sz w:val="24"/>
          <w:szCs w:val="24"/>
        </w:rPr>
        <w:t xml:space="preserve"> wykonawców wspólnie ubiegających się o udzielenie zamówienia, o ile nie wynika ono z Krajowego Rejestru Sądowego, Centralnej Ewidencji i Informacji o Działalności Gospodarczej lub innego właściwego rejestru (jeżeli dotyczy);</w:t>
      </w:r>
    </w:p>
    <w:p w14:paraId="1E50F2D1" w14:textId="25FD2C43" w:rsidR="00FE0D4D" w:rsidRDefault="00FE0D4D" w:rsidP="006E7B3B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574B9A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do zapytania ofertowego;</w:t>
      </w:r>
      <w:r w:rsidR="00E47B84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>
        <w:rPr>
          <w:rFonts w:cs="Calibri"/>
          <w:sz w:val="24"/>
          <w:szCs w:val="24"/>
        </w:rPr>
        <w:t xml:space="preserve"> oświadczenie składa każdy z tych wykonawców</w:t>
      </w:r>
      <w:r w:rsidR="00180DD4">
        <w:rPr>
          <w:rFonts w:cs="Calibri"/>
          <w:sz w:val="24"/>
          <w:szCs w:val="24"/>
        </w:rPr>
        <w:t>.</w:t>
      </w:r>
    </w:p>
    <w:p w14:paraId="57A2E8C6" w14:textId="4CC12B1F" w:rsidR="00915150" w:rsidRDefault="00BE49DD" w:rsidP="006E7B3B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C6B8C">
        <w:rPr>
          <w:rFonts w:cs="Calibri"/>
          <w:sz w:val="24"/>
          <w:szCs w:val="24"/>
        </w:rPr>
        <w:t xml:space="preserve">Jeżeli Wykonawca, którego oferta została </w:t>
      </w:r>
      <w:r w:rsidR="0002291A" w:rsidRPr="000C6B8C">
        <w:rPr>
          <w:rFonts w:cs="Calibri"/>
          <w:sz w:val="24"/>
          <w:szCs w:val="24"/>
        </w:rPr>
        <w:t xml:space="preserve">najwyżej </w:t>
      </w:r>
      <w:r w:rsidRPr="000C6B8C">
        <w:rPr>
          <w:rFonts w:cs="Calibri"/>
          <w:sz w:val="24"/>
          <w:szCs w:val="24"/>
        </w:rPr>
        <w:t>oceniona</w:t>
      </w:r>
      <w:r w:rsidR="0002291A" w:rsidRPr="000C6B8C">
        <w:rPr>
          <w:rFonts w:cs="Calibri"/>
          <w:sz w:val="24"/>
          <w:szCs w:val="24"/>
        </w:rPr>
        <w:t>,</w:t>
      </w:r>
      <w:r w:rsidRPr="000C6B8C">
        <w:rPr>
          <w:rFonts w:cs="Calibri"/>
          <w:sz w:val="24"/>
          <w:szCs w:val="24"/>
        </w:rPr>
        <w:t xml:space="preserve"> nie złoży</w:t>
      </w:r>
      <w:r w:rsidR="000C6B8C">
        <w:rPr>
          <w:rFonts w:cs="Calibri"/>
          <w:sz w:val="24"/>
          <w:szCs w:val="24"/>
        </w:rPr>
        <w:t xml:space="preserve"> </w:t>
      </w:r>
      <w:r w:rsidR="00E5771E">
        <w:rPr>
          <w:rFonts w:cs="Calibri"/>
          <w:sz w:val="24"/>
          <w:szCs w:val="24"/>
        </w:rPr>
        <w:t>dokumentów, o których mowa w pkt 1</w:t>
      </w:r>
      <w:r w:rsidRPr="000C6B8C">
        <w:rPr>
          <w:rFonts w:cs="Calibri"/>
          <w:sz w:val="24"/>
          <w:szCs w:val="24"/>
        </w:rPr>
        <w:t xml:space="preserve"> lub gdy dokumenty te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 xml:space="preserve">niekompletne,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>zawiera</w:t>
      </w:r>
      <w:r w:rsidR="000C6B8C">
        <w:rPr>
          <w:rFonts w:cs="Calibri"/>
          <w:sz w:val="24"/>
          <w:szCs w:val="24"/>
        </w:rPr>
        <w:t>ć</w:t>
      </w:r>
      <w:r w:rsidRPr="000C6B8C">
        <w:rPr>
          <w:rFonts w:cs="Calibri"/>
          <w:sz w:val="24"/>
          <w:szCs w:val="24"/>
        </w:rPr>
        <w:t xml:space="preserve"> błędy lub budz</w:t>
      </w:r>
      <w:r w:rsidR="000C6B8C">
        <w:rPr>
          <w:rFonts w:cs="Calibri"/>
          <w:sz w:val="24"/>
          <w:szCs w:val="24"/>
        </w:rPr>
        <w:t xml:space="preserve">ić </w:t>
      </w:r>
      <w:r w:rsidRPr="000C6B8C">
        <w:rPr>
          <w:rFonts w:cs="Calibri"/>
          <w:sz w:val="24"/>
          <w:szCs w:val="24"/>
        </w:rPr>
        <w:t xml:space="preserve">wątpliwości, Zamawiający wezwie </w:t>
      </w:r>
      <w:r w:rsidR="00DC35FE">
        <w:rPr>
          <w:rFonts w:cs="Calibri"/>
          <w:sz w:val="24"/>
          <w:szCs w:val="24"/>
        </w:rPr>
        <w:t xml:space="preserve">jednokrotnie </w:t>
      </w:r>
      <w:r w:rsidRPr="000C6B8C">
        <w:rPr>
          <w:rFonts w:cs="Calibri"/>
          <w:sz w:val="24"/>
          <w:szCs w:val="24"/>
        </w:rPr>
        <w:t>Wykonawcę do ich</w:t>
      </w:r>
      <w:r w:rsidR="00B16DE7" w:rsidRP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>
        <w:rPr>
          <w:rFonts w:cs="Calibri"/>
          <w:sz w:val="24"/>
          <w:szCs w:val="24"/>
        </w:rPr>
        <w:t>łaby</w:t>
      </w:r>
      <w:r w:rsidRPr="000C6B8C">
        <w:rPr>
          <w:rFonts w:cs="Calibri"/>
          <w:sz w:val="24"/>
          <w:szCs w:val="24"/>
        </w:rPr>
        <w:t xml:space="preserve"> odrzuceniu lub konieczne </w:t>
      </w:r>
      <w:r w:rsidR="003D689F">
        <w:rPr>
          <w:rFonts w:cs="Calibri"/>
          <w:sz w:val="24"/>
          <w:szCs w:val="24"/>
        </w:rPr>
        <w:t xml:space="preserve">byłoby </w:t>
      </w:r>
      <w:r w:rsidRPr="000C6B8C">
        <w:rPr>
          <w:rFonts w:cs="Calibri"/>
          <w:sz w:val="24"/>
          <w:szCs w:val="24"/>
        </w:rPr>
        <w:t>unieważnienie postępowania.</w:t>
      </w:r>
      <w:r w:rsidR="002B4400" w:rsidRPr="000C6B8C">
        <w:rPr>
          <w:rFonts w:cs="Calibri"/>
          <w:sz w:val="24"/>
          <w:szCs w:val="24"/>
        </w:rPr>
        <w:t xml:space="preserve"> </w:t>
      </w:r>
      <w:r w:rsidR="00022CF5">
        <w:rPr>
          <w:rFonts w:cs="Calibri"/>
          <w:sz w:val="24"/>
          <w:szCs w:val="24"/>
        </w:rPr>
        <w:t xml:space="preserve">W przypadku </w:t>
      </w:r>
      <w:r w:rsidR="00591A14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>
        <w:rPr>
          <w:rFonts w:cs="Calibri"/>
          <w:sz w:val="24"/>
          <w:szCs w:val="24"/>
        </w:rPr>
        <w:t xml:space="preserve">Zamawiający </w:t>
      </w:r>
      <w:r w:rsidR="0026795B">
        <w:rPr>
          <w:rFonts w:cs="Calibri"/>
          <w:sz w:val="24"/>
          <w:szCs w:val="24"/>
        </w:rPr>
        <w:t>wezwie wykonawcę ponownie do ich przedłożenia</w:t>
      </w:r>
      <w:r w:rsidR="003E7065">
        <w:rPr>
          <w:rFonts w:cs="Calibri"/>
          <w:sz w:val="24"/>
          <w:szCs w:val="24"/>
        </w:rPr>
        <w:t xml:space="preserve"> w wyznaczonym terminie</w:t>
      </w:r>
      <w:r w:rsidR="0026795B">
        <w:rPr>
          <w:rFonts w:cs="Calibri"/>
          <w:sz w:val="24"/>
          <w:szCs w:val="24"/>
        </w:rPr>
        <w:t xml:space="preserve">, o ile pojawią się nowe, wcześniej nie </w:t>
      </w:r>
      <w:r w:rsidR="002D1BF5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>
        <w:rPr>
          <w:rFonts w:cs="Calibri"/>
          <w:sz w:val="24"/>
          <w:szCs w:val="24"/>
        </w:rPr>
        <w:t>w przypadku składania kolejnych dokumentów.</w:t>
      </w:r>
    </w:p>
    <w:p w14:paraId="4FB4A953" w14:textId="77777777" w:rsidR="00A84AA8" w:rsidRDefault="00A84AA8" w:rsidP="00A84AA8">
      <w:pPr>
        <w:spacing w:after="0" w:line="360" w:lineRule="auto"/>
        <w:rPr>
          <w:rFonts w:cs="Calibri"/>
          <w:sz w:val="24"/>
          <w:szCs w:val="24"/>
        </w:rPr>
      </w:pPr>
    </w:p>
    <w:p w14:paraId="0F7D733B" w14:textId="77777777" w:rsidR="00A84AA8" w:rsidRPr="00A84AA8" w:rsidRDefault="00A84AA8" w:rsidP="00A84AA8">
      <w:pPr>
        <w:spacing w:after="0" w:line="360" w:lineRule="auto"/>
        <w:rPr>
          <w:rFonts w:cs="Calibri"/>
          <w:sz w:val="24"/>
          <w:szCs w:val="24"/>
        </w:rPr>
      </w:pPr>
    </w:p>
    <w:p w14:paraId="10D5218F" w14:textId="77777777" w:rsidR="00C57181" w:rsidRPr="00C57181" w:rsidRDefault="00C57181" w:rsidP="006E7B3B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05F33847" w:rsidR="00DE634A" w:rsidRPr="00B6192E" w:rsidRDefault="00DE634A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X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B6192E" w:rsidRDefault="00C272D8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</w:t>
      </w:r>
      <w:r w:rsidR="00DE634A" w:rsidRPr="00B6192E">
        <w:rPr>
          <w:rFonts w:cs="Calibri"/>
          <w:b/>
          <w:sz w:val="24"/>
          <w:szCs w:val="24"/>
        </w:rPr>
        <w:t>ermin związania ofertą</w:t>
      </w:r>
    </w:p>
    <w:p w14:paraId="5EE2BDAD" w14:textId="0337B728" w:rsidR="00C272D8" w:rsidRPr="00B6192E" w:rsidRDefault="00C272D8" w:rsidP="006E7B3B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Termin związania ofertą w niniejszym postępowaniu wynosi </w:t>
      </w:r>
      <w:r w:rsidR="00574B9A">
        <w:rPr>
          <w:rFonts w:cs="Calibri"/>
          <w:sz w:val="24"/>
          <w:szCs w:val="24"/>
        </w:rPr>
        <w:t>3</w:t>
      </w:r>
      <w:r w:rsidRPr="00B6192E">
        <w:rPr>
          <w:rFonts w:cs="Calibri"/>
          <w:sz w:val="24"/>
          <w:szCs w:val="24"/>
        </w:rPr>
        <w:t>0 dni.</w:t>
      </w:r>
    </w:p>
    <w:p w14:paraId="5EE2BDAE" w14:textId="77777777" w:rsidR="00C272D8" w:rsidRPr="00B6192E" w:rsidRDefault="00C272D8" w:rsidP="006E7B3B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4B1D632" w14:textId="5EF6DB3B" w:rsidR="0003044E" w:rsidRDefault="00C272D8" w:rsidP="006E7B3B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6F23AC37" w14:textId="77777777" w:rsidR="00BF205A" w:rsidRPr="00BF205A" w:rsidRDefault="00BF205A" w:rsidP="00BF205A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315ECAC6" w:rsidR="00DE634A" w:rsidRPr="00B6192E" w:rsidRDefault="00DE634A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</w:t>
      </w:r>
      <w:r w:rsidR="0001126D">
        <w:rPr>
          <w:rFonts w:cs="Calibri"/>
          <w:b/>
          <w:sz w:val="24"/>
          <w:szCs w:val="24"/>
        </w:rPr>
        <w:t xml:space="preserve"> </w:t>
      </w:r>
      <w:r w:rsidRPr="00B6192E">
        <w:rPr>
          <w:rFonts w:cs="Calibri"/>
          <w:b/>
          <w:sz w:val="24"/>
          <w:szCs w:val="24"/>
        </w:rPr>
        <w:t>XI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B6192E" w:rsidRDefault="00DE634A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Kryteria oceny ofert</w:t>
      </w:r>
      <w:bookmarkStart w:id="11" w:name="_Hlk535086529"/>
    </w:p>
    <w:bookmarkEnd w:id="11"/>
    <w:p w14:paraId="3C50EA69" w14:textId="77777777" w:rsidR="0026111D" w:rsidRPr="00DC73CF" w:rsidRDefault="0026111D" w:rsidP="0026111D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>Oferty będą oceniane wyłącznie na podstawie kryteriów:</w:t>
      </w:r>
    </w:p>
    <w:p w14:paraId="073D8242" w14:textId="0D217600" w:rsidR="0026111D" w:rsidRPr="00DC73CF" w:rsidRDefault="0026111D" w:rsidP="0026111D">
      <w:pPr>
        <w:pStyle w:val="Akapitzlist"/>
        <w:numPr>
          <w:ilvl w:val="0"/>
          <w:numId w:val="2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cena – o wadze </w:t>
      </w:r>
      <w:r w:rsidR="00404A90">
        <w:rPr>
          <w:rFonts w:cs="Calibri"/>
          <w:sz w:val="24"/>
          <w:szCs w:val="24"/>
        </w:rPr>
        <w:t>5</w:t>
      </w:r>
      <w:r w:rsidRPr="00DC73CF">
        <w:rPr>
          <w:rFonts w:cs="Calibri"/>
          <w:sz w:val="24"/>
          <w:szCs w:val="24"/>
        </w:rPr>
        <w:t>0 pkt;</w:t>
      </w:r>
    </w:p>
    <w:p w14:paraId="3633884F" w14:textId="6C283364" w:rsidR="00436C9A" w:rsidRDefault="00071F57" w:rsidP="0026111D">
      <w:pPr>
        <w:pStyle w:val="Akapitzlist"/>
        <w:numPr>
          <w:ilvl w:val="0"/>
          <w:numId w:val="2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g</w:t>
      </w:r>
      <w:r w:rsidR="00436C9A">
        <w:rPr>
          <w:rFonts w:cs="Calibri"/>
          <w:sz w:val="24"/>
          <w:szCs w:val="24"/>
        </w:rPr>
        <w:t xml:space="preserve">warancja – o wadze </w:t>
      </w:r>
      <w:r w:rsidR="00D328A4">
        <w:rPr>
          <w:rFonts w:cs="Calibri"/>
          <w:sz w:val="24"/>
          <w:szCs w:val="24"/>
        </w:rPr>
        <w:t>2</w:t>
      </w:r>
      <w:r w:rsidR="00B3478F">
        <w:rPr>
          <w:rFonts w:cs="Calibri"/>
          <w:sz w:val="24"/>
          <w:szCs w:val="24"/>
        </w:rPr>
        <w:t>0</w:t>
      </w:r>
      <w:r w:rsidR="00436C9A">
        <w:rPr>
          <w:rFonts w:cs="Calibri"/>
          <w:sz w:val="24"/>
          <w:szCs w:val="24"/>
        </w:rPr>
        <w:t xml:space="preserve"> pkt</w:t>
      </w:r>
    </w:p>
    <w:p w14:paraId="7DA3DCFE" w14:textId="6097AA46" w:rsidR="00B3478F" w:rsidRDefault="00B3478F" w:rsidP="0026111D">
      <w:pPr>
        <w:pStyle w:val="Akapitzlist"/>
        <w:numPr>
          <w:ilvl w:val="0"/>
          <w:numId w:val="2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termin realizacji zamówienia </w:t>
      </w:r>
      <w:r w:rsidR="004757F5">
        <w:rPr>
          <w:rFonts w:cs="Calibri"/>
          <w:sz w:val="24"/>
          <w:szCs w:val="24"/>
        </w:rPr>
        <w:t xml:space="preserve">w dniach – </w:t>
      </w:r>
      <w:r w:rsidR="00FE1393">
        <w:rPr>
          <w:rFonts w:cs="Calibri"/>
          <w:sz w:val="24"/>
          <w:szCs w:val="24"/>
        </w:rPr>
        <w:t>3</w:t>
      </w:r>
      <w:r w:rsidR="004757F5">
        <w:rPr>
          <w:rFonts w:cs="Calibri"/>
          <w:sz w:val="24"/>
          <w:szCs w:val="24"/>
        </w:rPr>
        <w:t>0 pkt.</w:t>
      </w:r>
    </w:p>
    <w:p w14:paraId="63A5F970" w14:textId="56D747AA" w:rsidR="0026111D" w:rsidRPr="00DC73CF" w:rsidRDefault="0026111D" w:rsidP="0026111D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Punkty w kryterium ceny zostaną </w:t>
      </w:r>
      <w:bookmarkStart w:id="12" w:name="_Hlk195300093"/>
      <w:r w:rsidRPr="00DC73CF">
        <w:rPr>
          <w:rFonts w:cs="Calibri"/>
          <w:sz w:val="24"/>
          <w:szCs w:val="24"/>
        </w:rPr>
        <w:t xml:space="preserve">obliczone według następującego wzoru: </w:t>
      </w:r>
      <w:r>
        <w:rPr>
          <w:rFonts w:cs="Calibri"/>
          <w:sz w:val="24"/>
          <w:szCs w:val="24"/>
        </w:rPr>
        <w:t xml:space="preserve">C = </w:t>
      </w:r>
      <w:r w:rsidRPr="00DC73CF">
        <w:rPr>
          <w:rFonts w:cs="Calibri"/>
          <w:sz w:val="24"/>
          <w:szCs w:val="24"/>
        </w:rPr>
        <w:t xml:space="preserve">Cn/Cb x </w:t>
      </w:r>
      <w:r w:rsidR="00A93C0D">
        <w:rPr>
          <w:rFonts w:cs="Calibri"/>
          <w:sz w:val="24"/>
          <w:szCs w:val="24"/>
        </w:rPr>
        <w:t>5</w:t>
      </w:r>
      <w:r w:rsidRPr="00DC73CF">
        <w:rPr>
          <w:rFonts w:cs="Calibri"/>
          <w:sz w:val="24"/>
          <w:szCs w:val="24"/>
        </w:rPr>
        <w:t>0 pkt, gdzie</w:t>
      </w:r>
      <w:r>
        <w:rPr>
          <w:rFonts w:cs="Calibri"/>
          <w:sz w:val="24"/>
          <w:szCs w:val="24"/>
        </w:rPr>
        <w:t xml:space="preserve"> C oznacza liczbę punktów przyznanych w kryterium ceny,</w:t>
      </w:r>
      <w:r w:rsidRPr="00DC73CF">
        <w:rPr>
          <w:rFonts w:cs="Calibri"/>
          <w:sz w:val="24"/>
          <w:szCs w:val="24"/>
        </w:rPr>
        <w:t xml:space="preserve"> Cn oznacza najniższą cenę spośród wszystkich ofert, a Cb – cenę oferty badanej.</w:t>
      </w:r>
      <w:bookmarkEnd w:id="12"/>
    </w:p>
    <w:p w14:paraId="3916C26A" w14:textId="097AFA6F" w:rsidR="00A80201" w:rsidRDefault="00F37129" w:rsidP="00F37129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Punkty w kryterium gwarancja</w:t>
      </w:r>
      <w:r w:rsidR="003F44B4">
        <w:rPr>
          <w:rFonts w:cs="Calibri"/>
          <w:sz w:val="24"/>
          <w:szCs w:val="24"/>
        </w:rPr>
        <w:t xml:space="preserve"> zostaną</w:t>
      </w:r>
      <w:r w:rsidR="006A2053">
        <w:rPr>
          <w:rFonts w:cs="Calibri"/>
          <w:sz w:val="24"/>
          <w:szCs w:val="24"/>
        </w:rPr>
        <w:t xml:space="preserve"> </w:t>
      </w:r>
      <w:r w:rsidR="006A2053" w:rsidRPr="006A2053">
        <w:rPr>
          <w:rFonts w:cs="Calibri"/>
          <w:sz w:val="24"/>
          <w:szCs w:val="24"/>
        </w:rPr>
        <w:t>przyznane za okres gwarancji na dostarczone urządzenia</w:t>
      </w:r>
      <w:r w:rsidR="006A2053">
        <w:rPr>
          <w:rFonts w:cs="Calibri"/>
          <w:sz w:val="24"/>
          <w:szCs w:val="24"/>
        </w:rPr>
        <w:t xml:space="preserve"> i zostaną</w:t>
      </w:r>
      <w:r w:rsidR="003F44B4">
        <w:rPr>
          <w:rFonts w:cs="Calibri"/>
          <w:sz w:val="24"/>
          <w:szCs w:val="24"/>
        </w:rPr>
        <w:t xml:space="preserve"> </w:t>
      </w:r>
      <w:r w:rsidR="003F44B4" w:rsidRPr="003F44B4">
        <w:rPr>
          <w:rFonts w:cs="Calibri"/>
          <w:sz w:val="24"/>
          <w:szCs w:val="24"/>
        </w:rPr>
        <w:t xml:space="preserve">obliczone według następującego wzoru: </w:t>
      </w:r>
    </w:p>
    <w:p w14:paraId="15B76792" w14:textId="6D88F0D8" w:rsidR="00381957" w:rsidRDefault="003F44B4" w:rsidP="00381957">
      <w:pPr>
        <w:pStyle w:val="Akapitzlist"/>
        <w:spacing w:after="0" w:line="360" w:lineRule="auto"/>
        <w:ind w:left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 xml:space="preserve"> = </w:t>
      </w:r>
      <w:r w:rsidR="00A80201"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>n/</w:t>
      </w:r>
      <w:r w:rsidR="00A80201"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 xml:space="preserve">b x </w:t>
      </w:r>
      <w:r w:rsidR="00AB478C">
        <w:rPr>
          <w:rFonts w:cs="Calibri"/>
          <w:sz w:val="24"/>
          <w:szCs w:val="24"/>
        </w:rPr>
        <w:t>2</w:t>
      </w:r>
      <w:r w:rsidR="00381957">
        <w:rPr>
          <w:rFonts w:cs="Calibri"/>
          <w:sz w:val="24"/>
          <w:szCs w:val="24"/>
        </w:rPr>
        <w:t>0</w:t>
      </w:r>
      <w:r w:rsidRPr="003F44B4">
        <w:rPr>
          <w:rFonts w:cs="Calibri"/>
          <w:sz w:val="24"/>
          <w:szCs w:val="24"/>
        </w:rPr>
        <w:t xml:space="preserve"> pkt, gdzie </w:t>
      </w:r>
      <w:r w:rsidR="00A80201"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 xml:space="preserve"> oznacza liczbę punktów przyznanych w kryterium </w:t>
      </w:r>
      <w:r w:rsidR="00A80201">
        <w:rPr>
          <w:rFonts w:cs="Calibri"/>
          <w:sz w:val="24"/>
          <w:szCs w:val="24"/>
        </w:rPr>
        <w:t>gwarancji</w:t>
      </w:r>
      <w:r w:rsidRPr="003F44B4">
        <w:rPr>
          <w:rFonts w:cs="Calibri"/>
          <w:sz w:val="24"/>
          <w:szCs w:val="24"/>
        </w:rPr>
        <w:t xml:space="preserve">, </w:t>
      </w:r>
      <w:r w:rsidR="00A80201"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 xml:space="preserve">n oznacza </w:t>
      </w:r>
      <w:r w:rsidR="005A46BF">
        <w:rPr>
          <w:rFonts w:cs="Calibri"/>
          <w:sz w:val="24"/>
          <w:szCs w:val="24"/>
        </w:rPr>
        <w:t>o</w:t>
      </w:r>
      <w:r w:rsidR="005A46BF" w:rsidRPr="005A46BF">
        <w:rPr>
          <w:rFonts w:cs="Calibri"/>
          <w:sz w:val="24"/>
          <w:szCs w:val="24"/>
        </w:rPr>
        <w:t>kres gwarancji w ofercie</w:t>
      </w:r>
      <w:r w:rsidR="005A46BF">
        <w:rPr>
          <w:rFonts w:cs="Calibri"/>
          <w:sz w:val="24"/>
          <w:szCs w:val="24"/>
        </w:rPr>
        <w:t xml:space="preserve"> </w:t>
      </w:r>
      <w:r w:rsidR="005A46BF" w:rsidRPr="005A46BF">
        <w:rPr>
          <w:rFonts w:cs="Calibri"/>
          <w:sz w:val="24"/>
          <w:szCs w:val="24"/>
        </w:rPr>
        <w:t>ocenianej (w miesiącach)</w:t>
      </w:r>
      <w:r w:rsidRPr="003F44B4">
        <w:rPr>
          <w:rFonts w:cs="Calibri"/>
          <w:sz w:val="24"/>
          <w:szCs w:val="24"/>
        </w:rPr>
        <w:t xml:space="preserve">, a </w:t>
      </w:r>
      <w:r w:rsidR="00CD108D"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 xml:space="preserve">b – </w:t>
      </w:r>
      <w:r w:rsidR="0033669B" w:rsidRPr="0033669B">
        <w:rPr>
          <w:rFonts w:cs="Calibri"/>
          <w:sz w:val="24"/>
          <w:szCs w:val="24"/>
        </w:rPr>
        <w:t>okres gwarancji oferty badanej</w:t>
      </w:r>
      <w:r w:rsidR="006A2053" w:rsidRPr="006A2053">
        <w:rPr>
          <w:rFonts w:cs="Calibri"/>
          <w:sz w:val="24"/>
          <w:szCs w:val="24"/>
        </w:rPr>
        <w:t>.</w:t>
      </w:r>
    </w:p>
    <w:p w14:paraId="668BDC10" w14:textId="3762D128" w:rsidR="00381957" w:rsidRDefault="00381957" w:rsidP="00381957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Punkty w kryterium </w:t>
      </w:r>
      <w:r w:rsidR="00E44617">
        <w:rPr>
          <w:rFonts w:cs="Calibri"/>
          <w:sz w:val="24"/>
          <w:szCs w:val="24"/>
        </w:rPr>
        <w:t>termin realizacji zamówienia zostaną</w:t>
      </w:r>
      <w:r w:rsidR="00D574AE">
        <w:rPr>
          <w:rFonts w:cs="Calibri"/>
          <w:sz w:val="24"/>
          <w:szCs w:val="24"/>
        </w:rPr>
        <w:t xml:space="preserve"> </w:t>
      </w:r>
      <w:r w:rsidR="00D574AE" w:rsidRPr="00D574AE">
        <w:rPr>
          <w:rFonts w:cs="Calibri"/>
          <w:sz w:val="24"/>
          <w:szCs w:val="24"/>
        </w:rPr>
        <w:t xml:space="preserve">przyznane za krótszy termin wykonania zamówienia w stosunku do minimalnie wymaganego, wynoszącego </w:t>
      </w:r>
      <w:r w:rsidR="00F65D2C">
        <w:rPr>
          <w:rFonts w:cs="Calibri"/>
          <w:sz w:val="24"/>
          <w:szCs w:val="24"/>
        </w:rPr>
        <w:t>31 dni</w:t>
      </w:r>
      <w:r w:rsidR="006B2E9B">
        <w:rPr>
          <w:rFonts w:cs="Calibri"/>
          <w:sz w:val="24"/>
          <w:szCs w:val="24"/>
        </w:rPr>
        <w:t xml:space="preserve"> </w:t>
      </w:r>
      <w:r w:rsidR="006B2E9B">
        <w:rPr>
          <w:rFonts w:cs="Calibri"/>
          <w:sz w:val="24"/>
          <w:szCs w:val="24"/>
        </w:rPr>
        <w:lastRenderedPageBreak/>
        <w:t>kalendarzowe</w:t>
      </w:r>
      <w:r w:rsidR="00D574AE" w:rsidRPr="00D574AE">
        <w:rPr>
          <w:rFonts w:cs="Calibri"/>
          <w:sz w:val="24"/>
          <w:szCs w:val="24"/>
        </w:rPr>
        <w:t xml:space="preserve"> od zawarcia umowy</w:t>
      </w:r>
      <w:r w:rsidR="00D574AE">
        <w:rPr>
          <w:rFonts w:cs="Calibri"/>
          <w:sz w:val="24"/>
          <w:szCs w:val="24"/>
        </w:rPr>
        <w:t>.</w:t>
      </w:r>
      <w:r w:rsidR="00EC3170">
        <w:rPr>
          <w:rFonts w:cs="Calibri"/>
          <w:sz w:val="24"/>
          <w:szCs w:val="24"/>
        </w:rPr>
        <w:t xml:space="preserve"> </w:t>
      </w:r>
      <w:r w:rsidR="00D574AE">
        <w:rPr>
          <w:rFonts w:cs="Calibri"/>
          <w:sz w:val="24"/>
          <w:szCs w:val="24"/>
        </w:rPr>
        <w:t>T</w:t>
      </w:r>
      <w:r w:rsidR="00D574AE" w:rsidRPr="00D574AE">
        <w:rPr>
          <w:rFonts w:cs="Calibri"/>
          <w:sz w:val="24"/>
          <w:szCs w:val="24"/>
        </w:rPr>
        <w:t xml:space="preserve">ermin wykonania należy podać w </w:t>
      </w:r>
      <w:r w:rsidR="003C4E6D">
        <w:rPr>
          <w:rFonts w:cs="Calibri"/>
          <w:sz w:val="24"/>
          <w:szCs w:val="24"/>
        </w:rPr>
        <w:t>dniach</w:t>
      </w:r>
      <w:r w:rsidR="00524729">
        <w:rPr>
          <w:rFonts w:cs="Calibri"/>
          <w:sz w:val="24"/>
          <w:szCs w:val="24"/>
        </w:rPr>
        <w:t xml:space="preserve"> kalendarzowych</w:t>
      </w:r>
      <w:r w:rsidR="00D574AE" w:rsidRPr="00D574AE">
        <w:rPr>
          <w:rFonts w:cs="Calibri"/>
          <w:sz w:val="24"/>
          <w:szCs w:val="24"/>
        </w:rPr>
        <w:t>.</w:t>
      </w:r>
      <w:r w:rsidR="00E44617">
        <w:rPr>
          <w:rFonts w:cs="Calibri"/>
          <w:sz w:val="24"/>
          <w:szCs w:val="24"/>
        </w:rPr>
        <w:t xml:space="preserve"> </w:t>
      </w:r>
      <w:r w:rsidR="00D574AE">
        <w:rPr>
          <w:rFonts w:cs="Calibri"/>
          <w:sz w:val="24"/>
          <w:szCs w:val="24"/>
        </w:rPr>
        <w:t xml:space="preserve">Punkty w kryterium zostaną </w:t>
      </w:r>
      <w:r w:rsidR="00E44617">
        <w:rPr>
          <w:rFonts w:cs="Calibri"/>
          <w:sz w:val="24"/>
          <w:szCs w:val="24"/>
        </w:rPr>
        <w:t>obliczone według następującego wzoru:</w:t>
      </w:r>
    </w:p>
    <w:p w14:paraId="319E7735" w14:textId="2BD30979" w:rsidR="00EC3170" w:rsidRDefault="00AE18F6" w:rsidP="00EC3170">
      <w:pPr>
        <w:pStyle w:val="Akapitzlist"/>
        <w:spacing w:after="0" w:line="360" w:lineRule="auto"/>
        <w:ind w:left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R = </w:t>
      </w:r>
      <w:r w:rsidR="00A632D7">
        <w:rPr>
          <w:rFonts w:cs="Calibri"/>
          <w:sz w:val="24"/>
          <w:szCs w:val="24"/>
        </w:rPr>
        <w:t xml:space="preserve">Rn/Rb x </w:t>
      </w:r>
      <w:r w:rsidR="002D3DCC">
        <w:rPr>
          <w:rFonts w:cs="Calibri"/>
          <w:sz w:val="24"/>
          <w:szCs w:val="24"/>
        </w:rPr>
        <w:t>3</w:t>
      </w:r>
      <w:r w:rsidR="00A632D7">
        <w:rPr>
          <w:rFonts w:cs="Calibri"/>
          <w:sz w:val="24"/>
          <w:szCs w:val="24"/>
        </w:rPr>
        <w:t xml:space="preserve">0 pkt, gdzie R oznacza liczbę punktów przyznawanych w kryterium </w:t>
      </w:r>
      <w:r w:rsidR="00401CC6">
        <w:rPr>
          <w:rFonts w:cs="Calibri"/>
          <w:sz w:val="24"/>
          <w:szCs w:val="24"/>
        </w:rPr>
        <w:t>terminu realizacji zamówienia, Rn oznacz</w:t>
      </w:r>
      <w:r w:rsidR="007E15FB">
        <w:rPr>
          <w:rFonts w:cs="Calibri"/>
          <w:sz w:val="24"/>
          <w:szCs w:val="24"/>
        </w:rPr>
        <w:t>a</w:t>
      </w:r>
      <w:r w:rsidR="00401CC6">
        <w:rPr>
          <w:rFonts w:cs="Calibri"/>
          <w:sz w:val="24"/>
          <w:szCs w:val="24"/>
        </w:rPr>
        <w:t xml:space="preserve"> </w:t>
      </w:r>
      <w:r w:rsidR="007E15FB" w:rsidRPr="007E15FB">
        <w:rPr>
          <w:rFonts w:cs="Calibri"/>
          <w:sz w:val="24"/>
          <w:szCs w:val="24"/>
        </w:rPr>
        <w:t>najkrótszy okres realizacji zamówienia z ofert,</w:t>
      </w:r>
      <w:r w:rsidR="007E15FB">
        <w:rPr>
          <w:rFonts w:cs="Calibri"/>
          <w:sz w:val="24"/>
          <w:szCs w:val="24"/>
        </w:rPr>
        <w:t xml:space="preserve"> </w:t>
      </w:r>
      <w:r w:rsidR="00401CC6">
        <w:rPr>
          <w:rFonts w:cs="Calibri"/>
          <w:sz w:val="24"/>
          <w:szCs w:val="24"/>
        </w:rPr>
        <w:t xml:space="preserve">a Rb- </w:t>
      </w:r>
      <w:r w:rsidR="007C54CA" w:rsidRPr="007C54CA">
        <w:rPr>
          <w:rFonts w:cs="Calibri"/>
          <w:sz w:val="24"/>
          <w:szCs w:val="24"/>
        </w:rPr>
        <w:t xml:space="preserve"> </w:t>
      </w:r>
      <w:r w:rsidR="00AE59D9" w:rsidRPr="00AE59D9">
        <w:rPr>
          <w:rFonts w:cs="Calibri"/>
          <w:sz w:val="24"/>
          <w:szCs w:val="24"/>
        </w:rPr>
        <w:t>okres realizacji zamówienia z oferty</w:t>
      </w:r>
      <w:r w:rsidR="00AE59D9">
        <w:rPr>
          <w:rFonts w:cs="Calibri"/>
          <w:sz w:val="24"/>
          <w:szCs w:val="24"/>
        </w:rPr>
        <w:t xml:space="preserve"> badanej.</w:t>
      </w:r>
    </w:p>
    <w:p w14:paraId="44C0D302" w14:textId="5DBA3226" w:rsidR="0026111D" w:rsidRPr="00EC3170" w:rsidRDefault="0026111D" w:rsidP="00EC3170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EC3170">
        <w:rPr>
          <w:rFonts w:cs="Calibri"/>
          <w:sz w:val="24"/>
          <w:szCs w:val="24"/>
        </w:rPr>
        <w:t xml:space="preserve">Łączna liczba punktów zostanie obliczona według wzoru: P = C </w:t>
      </w:r>
      <w:r w:rsidR="00991BE9" w:rsidRPr="00EC3170">
        <w:rPr>
          <w:rFonts w:cs="Calibri"/>
          <w:sz w:val="24"/>
          <w:szCs w:val="24"/>
        </w:rPr>
        <w:t>+G</w:t>
      </w:r>
      <w:r w:rsidR="00AE59D9" w:rsidRPr="00EC3170">
        <w:rPr>
          <w:rFonts w:cs="Calibri"/>
          <w:sz w:val="24"/>
          <w:szCs w:val="24"/>
        </w:rPr>
        <w:t>+R</w:t>
      </w:r>
      <w:r w:rsidRPr="00EC3170">
        <w:rPr>
          <w:rFonts w:cs="Calibri"/>
          <w:sz w:val="24"/>
          <w:szCs w:val="24"/>
        </w:rPr>
        <w:t>, gdzie P oznacza łączną liczbę punktów, C – liczbę punktów przyznanych w kryterium ceny</w:t>
      </w:r>
      <w:r w:rsidR="0092583D" w:rsidRPr="00EC3170">
        <w:rPr>
          <w:rFonts w:cs="Calibri"/>
          <w:sz w:val="24"/>
          <w:szCs w:val="24"/>
        </w:rPr>
        <w:t>, G - liczbę punktów przyznanych w kryterium gwarancji</w:t>
      </w:r>
      <w:r w:rsidR="00163196" w:rsidRPr="00EC3170">
        <w:rPr>
          <w:rFonts w:cs="Calibri"/>
          <w:sz w:val="24"/>
          <w:szCs w:val="24"/>
        </w:rPr>
        <w:t xml:space="preserve">, a R – liczbę punktów za termin realizacji zamówienia. </w:t>
      </w:r>
    </w:p>
    <w:p w14:paraId="35F7BF2A" w14:textId="77777777" w:rsidR="00FF15AD" w:rsidRPr="00D47BBF" w:rsidRDefault="00FF15AD" w:rsidP="006E7B3B">
      <w:pPr>
        <w:pStyle w:val="Akapitzlist"/>
        <w:spacing w:after="0" w:line="360" w:lineRule="auto"/>
        <w:ind w:left="360"/>
        <w:rPr>
          <w:rFonts w:cs="Calibri"/>
          <w:sz w:val="24"/>
          <w:szCs w:val="24"/>
        </w:rPr>
      </w:pPr>
    </w:p>
    <w:p w14:paraId="5EE2BDF1" w14:textId="0EDDC3D2" w:rsidR="00DE634A" w:rsidRPr="00B6192E" w:rsidRDefault="00DE634A" w:rsidP="006E7B3B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587E48">
        <w:rPr>
          <w:rFonts w:cs="Calibri"/>
          <w:b/>
          <w:sz w:val="24"/>
          <w:szCs w:val="24"/>
        </w:rPr>
        <w:t>X</w:t>
      </w:r>
      <w:r w:rsidR="00C73C28">
        <w:rPr>
          <w:rFonts w:cs="Calibri"/>
          <w:b/>
          <w:sz w:val="24"/>
          <w:szCs w:val="24"/>
        </w:rPr>
        <w:t>I</w:t>
      </w:r>
      <w:r w:rsidR="00B55680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B6192E" w:rsidRDefault="00DE634A" w:rsidP="006E7B3B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B6192E" w:rsidRDefault="00C272D8" w:rsidP="006E7B3B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odrzuci ofertę</w:t>
      </w:r>
      <w:r w:rsidR="00F47AE8" w:rsidRPr="00B6192E">
        <w:rPr>
          <w:rFonts w:cs="Calibri"/>
          <w:sz w:val="24"/>
          <w:szCs w:val="24"/>
        </w:rPr>
        <w:t xml:space="preserve"> Wykonawcy</w:t>
      </w:r>
      <w:r w:rsidRPr="00B6192E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Default="00B86F7E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3" w:name="_Hlk178684163"/>
      <w:r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64CA9DA0" w:rsidR="000F175C" w:rsidRDefault="000F175C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złoży więcej niż jedną ofertę lub ofertę na wykonanie części zamówienia;</w:t>
      </w:r>
    </w:p>
    <w:p w14:paraId="2C5290F2" w14:textId="6CAE1A5D" w:rsidR="00B86F7E" w:rsidRDefault="00B86F7E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złoży</w:t>
      </w:r>
      <w:r w:rsidR="00A07F87">
        <w:rPr>
          <w:rFonts w:cs="Calibri"/>
          <w:sz w:val="24"/>
          <w:szCs w:val="24"/>
        </w:rPr>
        <w:t xml:space="preserve"> </w:t>
      </w:r>
      <w:r w:rsidR="00935205">
        <w:rPr>
          <w:rFonts w:cs="Calibri"/>
          <w:sz w:val="24"/>
          <w:szCs w:val="24"/>
        </w:rPr>
        <w:t>dokumentów na wezwanie, o którym mowa w rozdziale X pkt 2</w:t>
      </w:r>
      <w:r w:rsidR="00A50CCB">
        <w:rPr>
          <w:rFonts w:cs="Calibri"/>
          <w:sz w:val="24"/>
          <w:szCs w:val="24"/>
        </w:rPr>
        <w:t>;</w:t>
      </w:r>
    </w:p>
    <w:p w14:paraId="2E84E250" w14:textId="71B02F57" w:rsidR="00A50CCB" w:rsidRDefault="00A50CCB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</w:t>
      </w:r>
      <w:r w:rsidR="00A07F87">
        <w:rPr>
          <w:rFonts w:cs="Calibri"/>
          <w:sz w:val="24"/>
          <w:szCs w:val="24"/>
        </w:rPr>
        <w:t xml:space="preserve"> będzie warunki </w:t>
      </w:r>
      <w:r w:rsidR="005865A9">
        <w:rPr>
          <w:rFonts w:cs="Calibri"/>
          <w:sz w:val="24"/>
          <w:szCs w:val="24"/>
        </w:rPr>
        <w:t xml:space="preserve">wykonania zamówienia </w:t>
      </w:r>
      <w:r w:rsidR="00A07F87">
        <w:rPr>
          <w:rFonts w:cs="Calibri"/>
          <w:sz w:val="24"/>
          <w:szCs w:val="24"/>
        </w:rPr>
        <w:t xml:space="preserve">niezgodne z </w:t>
      </w:r>
      <w:r w:rsidR="00B0629A">
        <w:rPr>
          <w:rFonts w:cs="Calibri"/>
          <w:sz w:val="24"/>
          <w:szCs w:val="24"/>
        </w:rPr>
        <w:t>zapytaniem ofertowym;</w:t>
      </w:r>
    </w:p>
    <w:p w14:paraId="32AD1574" w14:textId="711B8214" w:rsidR="00CD64E4" w:rsidRDefault="00CD64E4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sporządzona zgodnie ze wzorem określonym w rozdziale </w:t>
      </w:r>
      <w:r w:rsidR="00B55680">
        <w:rPr>
          <w:rFonts w:cs="Calibri"/>
          <w:sz w:val="24"/>
          <w:szCs w:val="24"/>
        </w:rPr>
        <w:t>VIII</w:t>
      </w:r>
      <w:r>
        <w:rPr>
          <w:rFonts w:cs="Calibri"/>
          <w:sz w:val="24"/>
          <w:szCs w:val="24"/>
        </w:rPr>
        <w:t xml:space="preserve"> </w:t>
      </w:r>
      <w:r w:rsidR="003B5883">
        <w:rPr>
          <w:rFonts w:cs="Calibri"/>
          <w:sz w:val="24"/>
          <w:szCs w:val="24"/>
        </w:rPr>
        <w:t>pkt 2</w:t>
      </w:r>
      <w:r>
        <w:rPr>
          <w:rFonts w:cs="Calibri"/>
          <w:sz w:val="24"/>
          <w:szCs w:val="24"/>
        </w:rPr>
        <w:t>;</w:t>
      </w:r>
    </w:p>
    <w:p w14:paraId="0A1CA738" w14:textId="0336314B" w:rsidR="00B0629A" w:rsidRDefault="005865A9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</w:t>
      </w:r>
      <w:r w:rsidR="00445999">
        <w:rPr>
          <w:rFonts w:cs="Calibri"/>
          <w:sz w:val="24"/>
          <w:szCs w:val="24"/>
        </w:rPr>
        <w:t xml:space="preserve">sporządzona w formie określonej w rozdziale </w:t>
      </w:r>
      <w:r w:rsidR="00B55680">
        <w:rPr>
          <w:rFonts w:cs="Calibri"/>
          <w:sz w:val="24"/>
          <w:szCs w:val="24"/>
        </w:rPr>
        <w:t>VIII</w:t>
      </w:r>
      <w:r w:rsidR="00445999">
        <w:rPr>
          <w:rFonts w:cs="Calibri"/>
          <w:sz w:val="24"/>
          <w:szCs w:val="24"/>
        </w:rPr>
        <w:t xml:space="preserve"> </w:t>
      </w:r>
      <w:r w:rsidR="006F2FE8">
        <w:rPr>
          <w:rFonts w:cs="Calibri"/>
          <w:sz w:val="24"/>
          <w:szCs w:val="24"/>
        </w:rPr>
        <w:t>pkt</w:t>
      </w:r>
      <w:r w:rsidR="00445999">
        <w:rPr>
          <w:rFonts w:cs="Calibri"/>
          <w:sz w:val="24"/>
          <w:szCs w:val="24"/>
        </w:rPr>
        <w:t xml:space="preserve"> 3;</w:t>
      </w:r>
    </w:p>
    <w:p w14:paraId="7678A3C5" w14:textId="510DB5A1" w:rsidR="00445999" w:rsidRDefault="00445999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złożona w sposób określony w </w:t>
      </w:r>
      <w:r w:rsidR="00C42530">
        <w:rPr>
          <w:rFonts w:cs="Calibri"/>
          <w:sz w:val="24"/>
          <w:szCs w:val="24"/>
        </w:rPr>
        <w:t xml:space="preserve">rozdziale </w:t>
      </w:r>
      <w:r w:rsidR="00B55680">
        <w:rPr>
          <w:rFonts w:cs="Calibri"/>
          <w:sz w:val="24"/>
          <w:szCs w:val="24"/>
        </w:rPr>
        <w:t>I</w:t>
      </w:r>
      <w:r w:rsidR="00C42530">
        <w:rPr>
          <w:rFonts w:cs="Calibri"/>
          <w:sz w:val="24"/>
          <w:szCs w:val="24"/>
        </w:rPr>
        <w:t>X pkt 1</w:t>
      </w:r>
      <w:r w:rsidR="000B2A4B">
        <w:rPr>
          <w:rFonts w:cs="Calibri"/>
          <w:sz w:val="24"/>
          <w:szCs w:val="24"/>
        </w:rPr>
        <w:t>;</w:t>
      </w:r>
    </w:p>
    <w:bookmarkEnd w:id="13"/>
    <w:p w14:paraId="06D078DE" w14:textId="66362CD5" w:rsidR="00C06A90" w:rsidRDefault="00C06A90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zostanie złożon</w:t>
      </w:r>
      <w:r w:rsidR="00493ED9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Default="00C42530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</w:t>
      </w:r>
      <w:r w:rsidR="008C4995" w:rsidRPr="00B6192E">
        <w:rPr>
          <w:rFonts w:cs="Calibri"/>
          <w:sz w:val="24"/>
          <w:szCs w:val="24"/>
        </w:rPr>
        <w:t>z</w:t>
      </w:r>
      <w:r w:rsidR="00C272D8" w:rsidRPr="00B6192E">
        <w:rPr>
          <w:rFonts w:cs="Calibri"/>
          <w:sz w:val="24"/>
          <w:szCs w:val="24"/>
        </w:rPr>
        <w:t>awiera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rażąco niską cenę w stosunku do przedmiotu zamówienia</w:t>
      </w:r>
      <w:r w:rsidR="000B2A4B">
        <w:rPr>
          <w:rFonts w:cs="Calibri"/>
          <w:sz w:val="24"/>
          <w:szCs w:val="24"/>
        </w:rPr>
        <w:t>;</w:t>
      </w:r>
    </w:p>
    <w:p w14:paraId="4BEFD1EC" w14:textId="5BA08191" w:rsidR="00544225" w:rsidRPr="00B6192E" w:rsidRDefault="00544225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B6192E" w:rsidRDefault="00C42530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złożenie oferty</w:t>
      </w:r>
      <w:r w:rsidR="00C272D8" w:rsidRPr="00B6192E">
        <w:rPr>
          <w:rFonts w:cs="Calibri"/>
          <w:sz w:val="24"/>
          <w:szCs w:val="24"/>
        </w:rPr>
        <w:t xml:space="preserve"> stanowi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>
        <w:rPr>
          <w:rFonts w:cs="Calibri"/>
          <w:sz w:val="24"/>
          <w:szCs w:val="24"/>
        </w:rPr>
        <w:t>;</w:t>
      </w:r>
    </w:p>
    <w:p w14:paraId="5EE2BDF8" w14:textId="4E2E7CC0" w:rsidR="00C272D8" w:rsidRDefault="00C272D8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>Wykonawca nie wyrazi</w:t>
      </w:r>
      <w:r w:rsidR="00984F6C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zgody na przedłużenie terminu związania ofertą</w:t>
      </w:r>
      <w:r w:rsidR="000B2A4B">
        <w:rPr>
          <w:rFonts w:cs="Calibri"/>
          <w:sz w:val="24"/>
          <w:szCs w:val="24"/>
        </w:rPr>
        <w:t>;</w:t>
      </w:r>
    </w:p>
    <w:p w14:paraId="47F0FECB" w14:textId="7B00FE13" w:rsidR="00E337B7" w:rsidRPr="00B6192E" w:rsidRDefault="00E337B7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11E6F51F" w14:textId="5D032416" w:rsidR="009663D6" w:rsidRDefault="00984F6C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będzie</w:t>
      </w:r>
      <w:r w:rsidR="00C272D8" w:rsidRPr="00B6192E">
        <w:rPr>
          <w:rFonts w:cs="Calibri"/>
          <w:sz w:val="24"/>
          <w:szCs w:val="24"/>
        </w:rPr>
        <w:t xml:space="preserve"> nieważna na podstawie odrębnych przepisów</w:t>
      </w:r>
      <w:r w:rsidR="00023C82">
        <w:rPr>
          <w:rFonts w:cs="Calibri"/>
          <w:sz w:val="24"/>
          <w:szCs w:val="24"/>
        </w:rPr>
        <w:t>;</w:t>
      </w:r>
    </w:p>
    <w:p w14:paraId="0C42AA1F" w14:textId="3B32F2F4" w:rsidR="00023C82" w:rsidRDefault="00023C82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wniesie wadium lub wniesie je w sposób nieprawidłowy.</w:t>
      </w:r>
    </w:p>
    <w:p w14:paraId="1F834F88" w14:textId="77777777" w:rsidR="00FD5D47" w:rsidRPr="00C57181" w:rsidRDefault="00FD5D47" w:rsidP="006E7B3B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52661A9C" w:rsidR="00DE634A" w:rsidRPr="00B6192E" w:rsidRDefault="00DE634A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B55680">
        <w:rPr>
          <w:rFonts w:cs="Calibri"/>
          <w:b/>
          <w:sz w:val="24"/>
          <w:szCs w:val="24"/>
        </w:rPr>
        <w:t>I</w:t>
      </w:r>
      <w:r w:rsidR="00C335DE" w:rsidRPr="00B6192E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B6192E" w:rsidRDefault="00DE634A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obliczenia ceny</w:t>
      </w:r>
    </w:p>
    <w:p w14:paraId="5EE2BDFC" w14:textId="32E70481" w:rsidR="00C272D8" w:rsidRPr="00B6192E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koszty niezbędne dla prawidłowego i pełnego wykonania przedmiotu zamówienia, a także uwzględnić inne podatki i opłaty.</w:t>
      </w:r>
    </w:p>
    <w:p w14:paraId="5EE2BDFD" w14:textId="63A48926" w:rsidR="00C272D8" w:rsidRPr="00B6192E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jakie poniesie Wykonawca z tytułu należytej oraz zgodnej z 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B6192E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B6192E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B6192E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DA7457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DA7457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61150D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DA7457">
        <w:rPr>
          <w:rFonts w:cs="Calibri"/>
          <w:sz w:val="24"/>
          <w:szCs w:val="24"/>
        </w:rPr>
        <w:lastRenderedPageBreak/>
        <w:t xml:space="preserve">Zamawiający </w:t>
      </w:r>
      <w:r w:rsidR="0061150D">
        <w:rPr>
          <w:rFonts w:cs="Calibri"/>
          <w:sz w:val="24"/>
          <w:szCs w:val="24"/>
        </w:rPr>
        <w:t xml:space="preserve">może zwrócić </w:t>
      </w:r>
      <w:r w:rsidRPr="00DA7457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wybranych rozwiązań technicznych</w:t>
      </w:r>
      <w:r w:rsidR="003765F1">
        <w:rPr>
          <w:rFonts w:cs="Calibri"/>
          <w:sz w:val="24"/>
          <w:szCs w:val="24"/>
        </w:rPr>
        <w:t xml:space="preserve"> lub </w:t>
      </w:r>
      <w:r w:rsidRPr="0061150D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oryginalności dostaw oferowanych przez wykonawcę;</w:t>
      </w:r>
    </w:p>
    <w:p w14:paraId="625230F8" w14:textId="48570F3E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lub przepisów odrębnych właściwych dla spraw, z którymi związane jest realizowane zamówienie;</w:t>
      </w:r>
    </w:p>
    <w:p w14:paraId="062D80C0" w14:textId="76F2233B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ochrony środowiska;</w:t>
      </w:r>
    </w:p>
    <w:p w14:paraId="2998101F" w14:textId="5BE5E58B" w:rsidR="003E3142" w:rsidRDefault="0061150D" w:rsidP="006E7B3B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1B3B091E" w14:textId="77777777" w:rsidR="0000772A" w:rsidRPr="00E61302" w:rsidRDefault="0000772A" w:rsidP="006E7B3B">
      <w:pPr>
        <w:widowControl w:val="0"/>
        <w:suppressAutoHyphens/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</w:p>
    <w:p w14:paraId="5EE2BE0D" w14:textId="0BF05899" w:rsidR="00DE634A" w:rsidRPr="00B6192E" w:rsidRDefault="00DE634A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4" w:name="_Hlk178686550"/>
      <w:r w:rsidRPr="00B6192E">
        <w:rPr>
          <w:rFonts w:cs="Calibri"/>
          <w:b/>
          <w:sz w:val="24"/>
          <w:szCs w:val="24"/>
        </w:rPr>
        <w:t>Rozdział X</w:t>
      </w:r>
      <w:r w:rsidR="00AA4199" w:rsidRPr="00B6192E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B6192E" w:rsidRDefault="00C272D8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I</w:t>
      </w:r>
      <w:r w:rsidR="00DE634A" w:rsidRPr="00B6192E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Default="00C37030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5" w:name="_Hlk183081564"/>
      <w:bookmarkStart w:id="16" w:name="_Hlk535253250"/>
      <w:bookmarkEnd w:id="14"/>
      <w:r w:rsidRPr="00C37030">
        <w:rPr>
          <w:rFonts w:cs="Calibri"/>
          <w:sz w:val="24"/>
          <w:szCs w:val="24"/>
        </w:rPr>
        <w:t xml:space="preserve">Komunikacja między </w:t>
      </w:r>
      <w:r w:rsidR="009508CB">
        <w:rPr>
          <w:rFonts w:cs="Calibri"/>
          <w:sz w:val="24"/>
          <w:szCs w:val="24"/>
        </w:rPr>
        <w:t>Z</w:t>
      </w:r>
      <w:r w:rsidRPr="00C37030">
        <w:rPr>
          <w:rFonts w:cs="Calibri"/>
          <w:sz w:val="24"/>
          <w:szCs w:val="24"/>
        </w:rPr>
        <w:t>amawiającym</w:t>
      </w:r>
      <w:r w:rsidR="009508CB">
        <w:rPr>
          <w:rFonts w:cs="Calibri"/>
          <w:sz w:val="24"/>
          <w:szCs w:val="24"/>
        </w:rPr>
        <w:t xml:space="preserve"> </w:t>
      </w:r>
      <w:r w:rsidRPr="00C37030">
        <w:rPr>
          <w:rFonts w:cs="Calibri"/>
          <w:sz w:val="24"/>
          <w:szCs w:val="24"/>
        </w:rPr>
        <w:t xml:space="preserve">a </w:t>
      </w:r>
      <w:r w:rsidR="009508CB">
        <w:rPr>
          <w:rFonts w:cs="Calibri"/>
          <w:sz w:val="24"/>
          <w:szCs w:val="24"/>
        </w:rPr>
        <w:t>Wykonawcą</w:t>
      </w:r>
      <w:r w:rsidRPr="00C37030">
        <w:rPr>
          <w:rFonts w:cs="Calibri"/>
          <w:sz w:val="24"/>
          <w:szCs w:val="24"/>
        </w:rPr>
        <w:t xml:space="preserve"> </w:t>
      </w:r>
      <w:r w:rsidR="005D706A">
        <w:rPr>
          <w:rFonts w:cs="Calibri"/>
          <w:sz w:val="24"/>
          <w:szCs w:val="24"/>
        </w:rPr>
        <w:t>(</w:t>
      </w:r>
      <w:r w:rsidRPr="00C37030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>
        <w:rPr>
          <w:rFonts w:cs="Calibri"/>
          <w:sz w:val="24"/>
          <w:szCs w:val="24"/>
        </w:rPr>
        <w:t>, do upływu terminu składania ofert,</w:t>
      </w:r>
      <w:r w:rsidRPr="00C37030">
        <w:rPr>
          <w:rFonts w:cs="Calibri"/>
          <w:sz w:val="24"/>
          <w:szCs w:val="24"/>
        </w:rPr>
        <w:t xml:space="preserve"> odbywa się za pośrednictwem</w:t>
      </w:r>
      <w:r w:rsidR="005D706A">
        <w:rPr>
          <w:rFonts w:cs="Calibri"/>
          <w:sz w:val="24"/>
          <w:szCs w:val="24"/>
        </w:rPr>
        <w:t xml:space="preserve"> </w:t>
      </w:r>
      <w:r w:rsidR="00974B02">
        <w:rPr>
          <w:rFonts w:cs="Calibri"/>
          <w:sz w:val="24"/>
          <w:szCs w:val="24"/>
        </w:rPr>
        <w:t>Bazy Konkurencyjności.</w:t>
      </w:r>
    </w:p>
    <w:bookmarkEnd w:id="15"/>
    <w:p w14:paraId="71E3A2B4" w14:textId="0DE5DA18" w:rsidR="006C2B0E" w:rsidRPr="00B06C04" w:rsidRDefault="006C2B0E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C2B0E">
        <w:rPr>
          <w:rFonts w:cs="Calibri"/>
          <w:sz w:val="24"/>
          <w:szCs w:val="24"/>
        </w:rPr>
        <w:t xml:space="preserve">Komunikacja między Zamawiającym a Wykonawcą, a także przekazywanie dokumentów i oświadczeń, </w:t>
      </w:r>
      <w:r w:rsidR="00B06C04">
        <w:rPr>
          <w:rFonts w:cs="Calibri"/>
          <w:sz w:val="24"/>
          <w:szCs w:val="24"/>
        </w:rPr>
        <w:t xml:space="preserve">po upływie terminu składania ofert, </w:t>
      </w:r>
      <w:r w:rsidR="00505C16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B6192E" w:rsidRDefault="00C272D8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6"/>
      <w:r w:rsidR="00C64BEA">
        <w:rPr>
          <w:rFonts w:cs="Calibri"/>
          <w:sz w:val="24"/>
          <w:szCs w:val="24"/>
        </w:rPr>
        <w:t>4</w:t>
      </w:r>
      <w:r w:rsidR="00B80D59" w:rsidRPr="00B6192E">
        <w:rPr>
          <w:rFonts w:cs="Calibri"/>
          <w:sz w:val="24"/>
          <w:szCs w:val="24"/>
        </w:rPr>
        <w:t>.</w:t>
      </w:r>
    </w:p>
    <w:p w14:paraId="6DDF1170" w14:textId="77777777" w:rsidR="00B80D59" w:rsidRPr="00B6192E" w:rsidRDefault="00C272D8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6D3DC8B3" w:rsidR="00B80D59" w:rsidRPr="00B6192E" w:rsidRDefault="00C272D8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>
        <w:rPr>
          <w:rFonts w:cs="Calibri"/>
          <w:sz w:val="24"/>
          <w:szCs w:val="24"/>
        </w:rPr>
        <w:t xml:space="preserve"> 4</w:t>
      </w:r>
      <w:r w:rsidR="00B80D59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po upłynięciu którego Zamawiający może pozostawić wniosek o wyjaśnienie treści zapytania bez rozpoznania.</w:t>
      </w:r>
    </w:p>
    <w:p w14:paraId="23F01464" w14:textId="6CB8F646" w:rsidR="00B80D59" w:rsidRPr="00B6192E" w:rsidRDefault="00C272D8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>
        <w:rPr>
          <w:rFonts w:cs="Calibri"/>
          <w:sz w:val="24"/>
          <w:szCs w:val="24"/>
        </w:rPr>
        <w:t>zamieści w Bazie Konkurencyjności</w:t>
      </w:r>
      <w:r w:rsidR="00E42539" w:rsidRPr="00B6192E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bez wskazania źródła zapytania.</w:t>
      </w:r>
    </w:p>
    <w:p w14:paraId="76C3331D" w14:textId="4A1C99E8" w:rsidR="004A0A66" w:rsidRDefault="00C272D8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Zapytanie ofertowe może być zmienione przed upływem terminu składania ofert. W takim przypadku </w:t>
      </w:r>
      <w:r w:rsidR="00847B86" w:rsidRPr="00B6192E">
        <w:rPr>
          <w:rFonts w:cs="Calibri"/>
          <w:sz w:val="24"/>
          <w:szCs w:val="24"/>
        </w:rPr>
        <w:t xml:space="preserve">informacja o dokonanych zmianach zostanie opublikowana </w:t>
      </w:r>
      <w:r w:rsidR="00A37C5D">
        <w:rPr>
          <w:rFonts w:cs="Calibri"/>
          <w:sz w:val="24"/>
          <w:szCs w:val="24"/>
        </w:rPr>
        <w:t>w Bazie Konkurencyjności</w:t>
      </w:r>
      <w:r w:rsidR="00325D19" w:rsidRPr="00B6192E">
        <w:rPr>
          <w:rFonts w:cs="Calibri"/>
          <w:sz w:val="24"/>
          <w:szCs w:val="24"/>
        </w:rPr>
        <w:t xml:space="preserve"> i zawierać będzie co najmniej </w:t>
      </w:r>
      <w:r w:rsidR="007C7E10" w:rsidRPr="00B6192E">
        <w:rPr>
          <w:rFonts w:cs="Calibri"/>
          <w:sz w:val="24"/>
          <w:szCs w:val="24"/>
        </w:rPr>
        <w:t xml:space="preserve">datę </w:t>
      </w:r>
      <w:r w:rsidR="004A0A66">
        <w:rPr>
          <w:rFonts w:cs="Calibri"/>
          <w:sz w:val="24"/>
          <w:szCs w:val="24"/>
        </w:rPr>
        <w:t>dokonania zmiany</w:t>
      </w:r>
      <w:r w:rsidR="007C7E10" w:rsidRPr="00B6192E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B6192E">
        <w:rPr>
          <w:rFonts w:cs="Calibri"/>
          <w:sz w:val="24"/>
          <w:szCs w:val="24"/>
        </w:rPr>
        <w:t>okaże się</w:t>
      </w:r>
      <w:r w:rsidR="007C7E10" w:rsidRPr="00B6192E">
        <w:rPr>
          <w:rFonts w:cs="Calibri"/>
          <w:sz w:val="24"/>
          <w:szCs w:val="24"/>
        </w:rPr>
        <w:t xml:space="preserve"> to konieczne z uwagi na zakres wprowadzonych zmian.</w:t>
      </w:r>
    </w:p>
    <w:p w14:paraId="02ABEEB7" w14:textId="77777777" w:rsidR="00C57181" w:rsidRPr="00C57181" w:rsidRDefault="00C57181" w:rsidP="006E7B3B">
      <w:pPr>
        <w:spacing w:after="0" w:line="360" w:lineRule="auto"/>
        <w:rPr>
          <w:rFonts w:cs="Calibri"/>
          <w:sz w:val="24"/>
          <w:szCs w:val="24"/>
        </w:rPr>
      </w:pPr>
    </w:p>
    <w:p w14:paraId="422D91A5" w14:textId="1E83AECA" w:rsidR="004A0A66" w:rsidRPr="00B6192E" w:rsidRDefault="004A0A66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XV</w:t>
      </w:r>
      <w:r>
        <w:rPr>
          <w:rFonts w:cs="Calibri"/>
          <w:b/>
          <w:sz w:val="24"/>
          <w:szCs w:val="24"/>
        </w:rPr>
        <w:t>I</w:t>
      </w:r>
    </w:p>
    <w:p w14:paraId="53C5843A" w14:textId="5BFB76D8" w:rsidR="004A0A66" w:rsidRPr="004A0A66" w:rsidRDefault="004A0A66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B6192E" w:rsidRDefault="00001570" w:rsidP="006E7B3B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7" w:name="_Hlk178761313"/>
      <w:r w:rsidRPr="00B6192E">
        <w:rPr>
          <w:rFonts w:cs="Calibri"/>
          <w:sz w:val="24"/>
          <w:szCs w:val="24"/>
        </w:rPr>
        <w:t>Zamawiający unieważni postępowanie, je</w:t>
      </w:r>
      <w:r w:rsidR="002B7493">
        <w:rPr>
          <w:rFonts w:cs="Calibri"/>
          <w:sz w:val="24"/>
          <w:szCs w:val="24"/>
        </w:rPr>
        <w:t>że</w:t>
      </w:r>
      <w:r w:rsidRPr="00B6192E">
        <w:rPr>
          <w:rFonts w:cs="Calibri"/>
          <w:sz w:val="24"/>
          <w:szCs w:val="24"/>
        </w:rPr>
        <w:t>li:</w:t>
      </w:r>
    </w:p>
    <w:bookmarkEnd w:id="17"/>
    <w:p w14:paraId="31E8B63D" w14:textId="5F0FB802" w:rsidR="00001570" w:rsidRDefault="00001570" w:rsidP="006E7B3B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9A7D58">
        <w:rPr>
          <w:rFonts w:cs="Calibri"/>
          <w:sz w:val="24"/>
          <w:szCs w:val="24"/>
        </w:rPr>
        <w:t xml:space="preserve">nie </w:t>
      </w:r>
      <w:r w:rsidR="00B80D59" w:rsidRPr="009A7D58">
        <w:rPr>
          <w:rFonts w:cs="Calibri"/>
          <w:sz w:val="24"/>
          <w:szCs w:val="24"/>
        </w:rPr>
        <w:t>zostanie złożona żadna</w:t>
      </w:r>
      <w:r w:rsidRPr="009A7D58">
        <w:rPr>
          <w:rFonts w:cs="Calibri"/>
          <w:sz w:val="24"/>
          <w:szCs w:val="24"/>
        </w:rPr>
        <w:t xml:space="preserve"> ofert</w:t>
      </w:r>
      <w:r w:rsidR="00B80D59" w:rsidRPr="009A7D58">
        <w:rPr>
          <w:rFonts w:cs="Calibri"/>
          <w:sz w:val="24"/>
          <w:szCs w:val="24"/>
        </w:rPr>
        <w:t>a</w:t>
      </w:r>
      <w:r w:rsidR="009A7D58">
        <w:rPr>
          <w:rFonts w:cs="Calibri"/>
          <w:sz w:val="24"/>
          <w:szCs w:val="24"/>
        </w:rPr>
        <w:t>;</w:t>
      </w:r>
    </w:p>
    <w:p w14:paraId="6A777E6E" w14:textId="155F4E75" w:rsidR="009A7D58" w:rsidRDefault="009A7D58" w:rsidP="006E7B3B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wszystkie złożone oferty będą podlegać odrzuceniu</w:t>
      </w:r>
      <w:r w:rsidR="00BA0122">
        <w:rPr>
          <w:rFonts w:cs="Calibri"/>
          <w:sz w:val="24"/>
          <w:szCs w:val="24"/>
        </w:rPr>
        <w:t>;</w:t>
      </w:r>
    </w:p>
    <w:p w14:paraId="47A41C26" w14:textId="3CB57BD7" w:rsidR="00001570" w:rsidRPr="00B6192E" w:rsidRDefault="00001570" w:rsidP="006E7B3B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 xml:space="preserve">cena oferty najkorzystniejszej </w:t>
      </w:r>
      <w:r w:rsidR="00BC15B0">
        <w:rPr>
          <w:rFonts w:cs="Calibri"/>
          <w:sz w:val="24"/>
          <w:szCs w:val="24"/>
        </w:rPr>
        <w:t>będzie przewyższać</w:t>
      </w:r>
      <w:r w:rsidRPr="00B6192E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B6192E">
        <w:rPr>
          <w:rFonts w:cs="Calibri"/>
          <w:sz w:val="24"/>
          <w:szCs w:val="24"/>
        </w:rPr>
        <w:t>będzie mógł</w:t>
      </w:r>
      <w:r w:rsidRPr="00B6192E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7863B1A5" w:rsidR="00001570" w:rsidRPr="00B6192E" w:rsidRDefault="00001570" w:rsidP="006E7B3B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Pr="00B6192E">
        <w:rPr>
          <w:rFonts w:cs="Calibri"/>
          <w:sz w:val="24"/>
          <w:szCs w:val="24"/>
        </w:rPr>
        <w:br/>
        <w:t>w interesie Zamawiającego, czego nie można było przewidzieć w chwili wszczynania postępowania,</w:t>
      </w:r>
    </w:p>
    <w:p w14:paraId="3B4102A4" w14:textId="6FA6D437" w:rsidR="00D863C4" w:rsidRDefault="00001570" w:rsidP="006E7B3B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D040B">
        <w:rPr>
          <w:rFonts w:cs="Calibri"/>
          <w:sz w:val="24"/>
          <w:szCs w:val="24"/>
        </w:rPr>
        <w:t xml:space="preserve">postępowanie obarczone </w:t>
      </w:r>
      <w:r w:rsidR="008B69BC" w:rsidRPr="00CD040B">
        <w:rPr>
          <w:rFonts w:cs="Calibri"/>
          <w:sz w:val="24"/>
          <w:szCs w:val="24"/>
        </w:rPr>
        <w:t>będzie</w:t>
      </w:r>
      <w:r w:rsidRPr="00CD040B">
        <w:rPr>
          <w:rFonts w:cs="Calibri"/>
          <w:sz w:val="24"/>
          <w:szCs w:val="24"/>
        </w:rPr>
        <w:t xml:space="preserve"> wadą powodującą, że umowa</w:t>
      </w:r>
      <w:r w:rsidR="008B69BC" w:rsidRPr="00CD040B">
        <w:rPr>
          <w:rFonts w:cs="Calibri"/>
          <w:sz w:val="24"/>
          <w:szCs w:val="24"/>
        </w:rPr>
        <w:t xml:space="preserve">, którą </w:t>
      </w:r>
      <w:r w:rsidR="00CD040B">
        <w:rPr>
          <w:rFonts w:cs="Calibri"/>
          <w:sz w:val="24"/>
          <w:szCs w:val="24"/>
        </w:rPr>
        <w:t>Z</w:t>
      </w:r>
      <w:r w:rsidR="008B69BC" w:rsidRPr="00CD040B">
        <w:rPr>
          <w:rFonts w:cs="Calibri"/>
          <w:sz w:val="24"/>
          <w:szCs w:val="24"/>
        </w:rPr>
        <w:t>amawiający zawarłby z wykonawcą</w:t>
      </w:r>
      <w:r w:rsidRPr="00CD040B">
        <w:rPr>
          <w:rFonts w:cs="Calibri"/>
          <w:sz w:val="24"/>
          <w:szCs w:val="24"/>
        </w:rPr>
        <w:t xml:space="preserve"> b</w:t>
      </w:r>
      <w:r w:rsidR="008B69BC" w:rsidRPr="00CD040B">
        <w:rPr>
          <w:rFonts w:cs="Calibri"/>
          <w:sz w:val="24"/>
          <w:szCs w:val="24"/>
        </w:rPr>
        <w:t>yłaby</w:t>
      </w:r>
      <w:r w:rsidRPr="00CD040B">
        <w:rPr>
          <w:rFonts w:cs="Calibri"/>
          <w:sz w:val="24"/>
          <w:szCs w:val="24"/>
        </w:rPr>
        <w:t xml:space="preserve"> sprzeczna z postanowieniami umowy o dofinansowanie </w:t>
      </w:r>
      <w:r w:rsidR="00EB0AF9">
        <w:rPr>
          <w:rFonts w:cs="Calibri"/>
          <w:sz w:val="24"/>
          <w:szCs w:val="24"/>
        </w:rPr>
        <w:t xml:space="preserve">przedsięwzięcia </w:t>
      </w:r>
      <w:r w:rsidR="0022797E">
        <w:rPr>
          <w:rFonts w:cs="Calibri"/>
          <w:sz w:val="24"/>
          <w:szCs w:val="24"/>
        </w:rPr>
        <w:t>obejmującego</w:t>
      </w:r>
      <w:r w:rsidR="00EB0AF9">
        <w:rPr>
          <w:rFonts w:cs="Calibri"/>
          <w:sz w:val="24"/>
          <w:szCs w:val="24"/>
        </w:rPr>
        <w:t xml:space="preserve"> zamówienie</w:t>
      </w:r>
      <w:r w:rsidR="004D37D1">
        <w:rPr>
          <w:rFonts w:cs="Calibri"/>
          <w:sz w:val="24"/>
          <w:szCs w:val="24"/>
        </w:rPr>
        <w:t xml:space="preserve"> stanowiące przedmiot postępowania</w:t>
      </w:r>
      <w:r w:rsidR="00EB0AF9">
        <w:rPr>
          <w:rFonts w:cs="Calibri"/>
          <w:sz w:val="24"/>
          <w:szCs w:val="24"/>
        </w:rPr>
        <w:t xml:space="preserve">, </w:t>
      </w:r>
      <w:r w:rsidR="00CD040B">
        <w:rPr>
          <w:rFonts w:cs="Calibri"/>
          <w:sz w:val="24"/>
          <w:szCs w:val="24"/>
        </w:rPr>
        <w:t>zawartej przez Zamawiającego</w:t>
      </w:r>
      <w:r w:rsidR="00264226">
        <w:rPr>
          <w:rFonts w:cs="Calibri"/>
          <w:sz w:val="24"/>
          <w:szCs w:val="24"/>
        </w:rPr>
        <w:t>;</w:t>
      </w:r>
    </w:p>
    <w:p w14:paraId="18B69FE0" w14:textId="445D00AB" w:rsidR="00264226" w:rsidRDefault="00757407" w:rsidP="006E7B3B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zostanie rozwiązana umowa o </w:t>
      </w:r>
      <w:r w:rsidRPr="00757407">
        <w:rPr>
          <w:rFonts w:cs="Calibri"/>
          <w:sz w:val="24"/>
          <w:szCs w:val="24"/>
        </w:rPr>
        <w:t>dofinansowanie przedsięwzięcia obejmującego zamówienie stanowiące przedmiot postępowania, zawart</w:t>
      </w:r>
      <w:r>
        <w:rPr>
          <w:rFonts w:cs="Calibri"/>
          <w:sz w:val="24"/>
          <w:szCs w:val="24"/>
        </w:rPr>
        <w:t>a</w:t>
      </w:r>
      <w:r w:rsidRPr="00757407">
        <w:rPr>
          <w:rFonts w:cs="Calibri"/>
          <w:sz w:val="24"/>
          <w:szCs w:val="24"/>
        </w:rPr>
        <w:t xml:space="preserve"> przez Zamawiającego</w:t>
      </w:r>
      <w:r w:rsidR="00E95DC9">
        <w:rPr>
          <w:rFonts w:cs="Calibri"/>
          <w:sz w:val="24"/>
          <w:szCs w:val="24"/>
        </w:rPr>
        <w:t>;</w:t>
      </w:r>
    </w:p>
    <w:p w14:paraId="03F8A61D" w14:textId="749A80FB" w:rsidR="00E95DC9" w:rsidRDefault="00E95DC9" w:rsidP="006E7B3B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utraci dofinansowanie przyznane </w:t>
      </w:r>
      <w:r w:rsidR="003F2529">
        <w:rPr>
          <w:rFonts w:cs="Calibri"/>
          <w:sz w:val="24"/>
          <w:szCs w:val="24"/>
        </w:rPr>
        <w:t xml:space="preserve">umową, o której mowa w pkt </w:t>
      </w:r>
      <w:r w:rsidR="001E431E">
        <w:rPr>
          <w:rFonts w:cs="Calibri"/>
          <w:sz w:val="24"/>
          <w:szCs w:val="24"/>
        </w:rPr>
        <w:t>6</w:t>
      </w:r>
      <w:r w:rsidR="003F2529">
        <w:rPr>
          <w:rFonts w:cs="Calibri"/>
          <w:sz w:val="24"/>
          <w:szCs w:val="24"/>
        </w:rPr>
        <w:t>.</w:t>
      </w:r>
    </w:p>
    <w:p w14:paraId="501EDA55" w14:textId="093D8608" w:rsidR="00DC73CF" w:rsidRDefault="003F2529" w:rsidP="006E7B3B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może również unieważnić postępowanie bez podania przyczyny.</w:t>
      </w:r>
    </w:p>
    <w:p w14:paraId="5102DC02" w14:textId="77777777" w:rsidR="00203A9B" w:rsidRPr="00D47BBF" w:rsidRDefault="00203A9B" w:rsidP="006E7B3B">
      <w:pPr>
        <w:spacing w:after="0" w:line="360" w:lineRule="auto"/>
        <w:rPr>
          <w:rFonts w:cs="Calibri"/>
          <w:sz w:val="24"/>
          <w:szCs w:val="24"/>
        </w:rPr>
      </w:pPr>
    </w:p>
    <w:p w14:paraId="5EE2BE1E" w14:textId="3CD5409E" w:rsidR="00DE634A" w:rsidRPr="00B6192E" w:rsidRDefault="00DE634A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lang w:bidi="pl-PL"/>
        </w:rPr>
        <w:t>Rozdział XV</w:t>
      </w:r>
      <w:r w:rsidR="00C335DE" w:rsidRPr="00B6192E">
        <w:rPr>
          <w:rFonts w:cs="Calibri"/>
          <w:b/>
          <w:sz w:val="24"/>
          <w:szCs w:val="24"/>
          <w:lang w:bidi="pl-PL"/>
        </w:rPr>
        <w:t>I</w:t>
      </w:r>
      <w:r w:rsidR="003F2529">
        <w:rPr>
          <w:rFonts w:cs="Calibri"/>
          <w:b/>
          <w:sz w:val="24"/>
          <w:szCs w:val="24"/>
          <w:lang w:bidi="pl-PL"/>
        </w:rPr>
        <w:t>I</w:t>
      </w:r>
    </w:p>
    <w:p w14:paraId="5EE2BE1F" w14:textId="46CF0EF8" w:rsidR="00C272D8" w:rsidRPr="00B6192E" w:rsidRDefault="008072B7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8" w:name="_Hlk98057039"/>
      <w:r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8"/>
    <w:p w14:paraId="4F7F4576" w14:textId="320F5D32" w:rsidR="008072B7" w:rsidRDefault="004D37D1" w:rsidP="006E7B3B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Postępowanie </w:t>
      </w:r>
      <w:r w:rsidR="007905B7">
        <w:rPr>
          <w:rFonts w:cs="Calibri"/>
          <w:sz w:val="24"/>
          <w:szCs w:val="24"/>
        </w:rPr>
        <w:t>kończy się:</w:t>
      </w:r>
    </w:p>
    <w:p w14:paraId="77937751" w14:textId="4B628380" w:rsidR="0048215A" w:rsidRPr="0048215A" w:rsidRDefault="00043498" w:rsidP="006E7B3B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wyborem najkorzystniejszej oferty</w:t>
      </w:r>
      <w:r w:rsidR="008F4825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F21BDB" w:rsidRDefault="0048215A" w:rsidP="006E7B3B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48215A">
        <w:rPr>
          <w:rFonts w:cs="Calibri"/>
          <w:sz w:val="24"/>
          <w:szCs w:val="24"/>
        </w:rPr>
        <w:t>unieważnieniem postępowania.</w:t>
      </w:r>
    </w:p>
    <w:p w14:paraId="07FCBE04" w14:textId="5E6CAD3E" w:rsidR="00A8739A" w:rsidRDefault="00AE420D" w:rsidP="006E7B3B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niezwłocznie poinformuje wykonawców o </w:t>
      </w:r>
      <w:r w:rsidR="007A0EA1">
        <w:rPr>
          <w:rFonts w:cs="Calibri"/>
          <w:sz w:val="24"/>
          <w:szCs w:val="24"/>
        </w:rPr>
        <w:t>zakończeniu postępowania w sposób, o którym</w:t>
      </w:r>
      <w:r w:rsidR="00ED2A7E">
        <w:rPr>
          <w:rFonts w:cs="Calibri"/>
          <w:sz w:val="24"/>
          <w:szCs w:val="24"/>
        </w:rPr>
        <w:t xml:space="preserve"> mowa w </w:t>
      </w:r>
      <w:r w:rsidR="007A0EA1">
        <w:rPr>
          <w:rFonts w:cs="Calibri"/>
          <w:sz w:val="24"/>
          <w:szCs w:val="24"/>
        </w:rPr>
        <w:t>pkt</w:t>
      </w:r>
      <w:r w:rsidR="00ED2A7E">
        <w:rPr>
          <w:rFonts w:cs="Calibri"/>
          <w:sz w:val="24"/>
          <w:szCs w:val="24"/>
        </w:rPr>
        <w:t xml:space="preserve"> 1 p</w:t>
      </w:r>
      <w:r w:rsidR="007A0EA1">
        <w:rPr>
          <w:rFonts w:cs="Calibri"/>
          <w:sz w:val="24"/>
          <w:szCs w:val="24"/>
        </w:rPr>
        <w:t>odpun</w:t>
      </w:r>
      <w:r w:rsidR="00ED2A7E">
        <w:rPr>
          <w:rFonts w:cs="Calibri"/>
          <w:sz w:val="24"/>
          <w:szCs w:val="24"/>
        </w:rPr>
        <w:t xml:space="preserve">kt 1 lub 2 </w:t>
      </w:r>
      <w:r w:rsidR="00A8739A">
        <w:rPr>
          <w:rFonts w:cs="Calibri"/>
          <w:sz w:val="24"/>
          <w:szCs w:val="24"/>
        </w:rPr>
        <w:t xml:space="preserve">oraz o </w:t>
      </w:r>
      <w:r w:rsidR="009600DE">
        <w:rPr>
          <w:rFonts w:cs="Calibri"/>
          <w:sz w:val="24"/>
          <w:szCs w:val="24"/>
        </w:rPr>
        <w:t>wykonawcach, których oferty</w:t>
      </w:r>
      <w:r w:rsidR="00A8739A">
        <w:rPr>
          <w:rFonts w:cs="Calibri"/>
          <w:sz w:val="24"/>
          <w:szCs w:val="24"/>
        </w:rPr>
        <w:t xml:space="preserve"> zostały odrzucone</w:t>
      </w:r>
      <w:r w:rsidR="005C2169">
        <w:rPr>
          <w:rFonts w:cs="Calibri"/>
          <w:sz w:val="24"/>
          <w:szCs w:val="24"/>
        </w:rPr>
        <w:t>, podając:</w:t>
      </w:r>
    </w:p>
    <w:p w14:paraId="7E06B09C" w14:textId="7CE9CDA9" w:rsidR="005C2169" w:rsidRDefault="006D7EEC" w:rsidP="006E7B3B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 xml:space="preserve">nazwę albo imię i nazwisko, siedzibę albo miejsce zamieszkania, jeżeli jest miejscem wykonywania działalności wykonawcy, którego ofertę wybrano, oraz nazwy albo imiona i nazwiska, siedziby albo miejsca zamieszkania, jeżeli są miejscami wykonywania </w:t>
      </w:r>
      <w:r w:rsidRPr="006D7EEC">
        <w:rPr>
          <w:rFonts w:cs="Calibri"/>
          <w:sz w:val="24"/>
          <w:szCs w:val="24"/>
        </w:rPr>
        <w:lastRenderedPageBreak/>
        <w:t>działalności wykonawców, którzy złożyli oferty, a także punktację przyznaną ofertom w każdym kryterium oceny ofert i łączną punktację</w:t>
      </w:r>
      <w:r>
        <w:rPr>
          <w:rFonts w:cs="Calibri"/>
          <w:sz w:val="24"/>
          <w:szCs w:val="24"/>
        </w:rPr>
        <w:t>;</w:t>
      </w:r>
    </w:p>
    <w:p w14:paraId="4AC001BE" w14:textId="47A170FD" w:rsidR="006D7EEC" w:rsidRPr="0045597C" w:rsidRDefault="0045597C" w:rsidP="006E7B3B">
      <w:pPr>
        <w:pStyle w:val="Akapitzlist"/>
        <w:numPr>
          <w:ilvl w:val="0"/>
          <w:numId w:val="2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45597C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odrzucono, oraz uzasadnienie faktyczne i prawne odrzucenia ofert;</w:t>
      </w:r>
    </w:p>
    <w:p w14:paraId="05AFF6F5" w14:textId="10C473C9" w:rsidR="006D7EEC" w:rsidRPr="005C2169" w:rsidRDefault="006D7EEC" w:rsidP="006E7B3B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unieważnienia postępowania.</w:t>
      </w:r>
    </w:p>
    <w:p w14:paraId="51C14ED4" w14:textId="790DC04B" w:rsidR="005C2169" w:rsidRPr="00706FBC" w:rsidRDefault="00F25589" w:rsidP="006E7B3B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udostępni niezwłocznie informacj</w:t>
      </w:r>
      <w:r w:rsidR="00706FBC">
        <w:rPr>
          <w:rFonts w:cs="Calibri"/>
          <w:sz w:val="24"/>
          <w:szCs w:val="24"/>
        </w:rPr>
        <w:t>e, o których mowa w pkt 1</w:t>
      </w:r>
      <w:r w:rsidR="008226DC">
        <w:rPr>
          <w:rFonts w:cs="Calibri"/>
          <w:sz w:val="24"/>
          <w:szCs w:val="24"/>
        </w:rPr>
        <w:t>,</w:t>
      </w:r>
      <w:r w:rsidR="00024248" w:rsidRPr="00024248">
        <w:rPr>
          <w:rFonts w:cs="Calibri"/>
          <w:sz w:val="24"/>
          <w:szCs w:val="24"/>
        </w:rPr>
        <w:t xml:space="preserve"> oraz o ofertach, które zostały odrzucone</w:t>
      </w:r>
      <w:r w:rsidR="00024248">
        <w:rPr>
          <w:rFonts w:cs="Calibri"/>
          <w:sz w:val="24"/>
          <w:szCs w:val="24"/>
        </w:rPr>
        <w:t>,</w:t>
      </w:r>
      <w:r w:rsidR="00024248" w:rsidRPr="00024248">
        <w:rPr>
          <w:rFonts w:cs="Calibri"/>
          <w:sz w:val="24"/>
          <w:szCs w:val="24"/>
        </w:rPr>
        <w:t xml:space="preserve"> </w:t>
      </w:r>
      <w:r w:rsidR="00706FBC">
        <w:rPr>
          <w:rFonts w:cs="Calibri"/>
          <w:sz w:val="24"/>
          <w:szCs w:val="24"/>
        </w:rPr>
        <w:t>w Bazie Konkurencyjności.</w:t>
      </w:r>
    </w:p>
    <w:p w14:paraId="0D9191A7" w14:textId="2557B32E" w:rsidR="00665575" w:rsidRDefault="00665575" w:rsidP="006E7B3B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Jeżeli nie będzie można wybrać najkorzystniejszej oferty z uwagi na to, że </w:t>
      </w:r>
      <w:r w:rsidR="00E31821">
        <w:rPr>
          <w:rFonts w:cs="Calibri"/>
          <w:sz w:val="24"/>
          <w:szCs w:val="24"/>
        </w:rPr>
        <w:t>zostaną złożone oferty</w:t>
      </w:r>
      <w:r w:rsidR="00874872">
        <w:rPr>
          <w:rFonts w:cs="Calibri"/>
          <w:sz w:val="24"/>
          <w:szCs w:val="24"/>
        </w:rPr>
        <w:t xml:space="preserve"> o takiej samej cenie</w:t>
      </w:r>
      <w:r w:rsidR="00DF4305">
        <w:rPr>
          <w:rFonts w:cs="Calibri"/>
          <w:sz w:val="24"/>
          <w:szCs w:val="24"/>
        </w:rPr>
        <w:t>, Zamawiaj</w:t>
      </w:r>
      <w:r w:rsidR="001D389C">
        <w:rPr>
          <w:rFonts w:cs="Calibri"/>
          <w:sz w:val="24"/>
          <w:szCs w:val="24"/>
        </w:rPr>
        <w:t>ą</w:t>
      </w:r>
      <w:r w:rsidR="00DF4305">
        <w:rPr>
          <w:rFonts w:cs="Calibri"/>
          <w:sz w:val="24"/>
          <w:szCs w:val="24"/>
        </w:rPr>
        <w:t>cy wezwie</w:t>
      </w:r>
      <w:r w:rsidR="00182685">
        <w:rPr>
          <w:rFonts w:cs="Calibri"/>
          <w:sz w:val="24"/>
          <w:szCs w:val="24"/>
        </w:rPr>
        <w:t xml:space="preserve"> wykonawców, którzy złożyli te oferty</w:t>
      </w:r>
      <w:r w:rsidR="00874872">
        <w:rPr>
          <w:rFonts w:cs="Calibri"/>
          <w:sz w:val="24"/>
          <w:szCs w:val="24"/>
        </w:rPr>
        <w:t>,</w:t>
      </w:r>
      <w:r w:rsidR="00182685">
        <w:rPr>
          <w:rFonts w:cs="Calibri"/>
          <w:sz w:val="24"/>
          <w:szCs w:val="24"/>
        </w:rPr>
        <w:t xml:space="preserve"> do złożenia </w:t>
      </w:r>
      <w:r w:rsidR="005E2E18" w:rsidRPr="005E2E18">
        <w:rPr>
          <w:rFonts w:cs="Calibri"/>
          <w:sz w:val="24"/>
          <w:szCs w:val="24"/>
        </w:rPr>
        <w:t xml:space="preserve">w terminie określonym przez </w:t>
      </w:r>
      <w:r w:rsidR="005E2E18">
        <w:rPr>
          <w:rFonts w:cs="Calibri"/>
          <w:sz w:val="24"/>
          <w:szCs w:val="24"/>
        </w:rPr>
        <w:t>Z</w:t>
      </w:r>
      <w:r w:rsidR="005E2E18" w:rsidRPr="005E2E18">
        <w:rPr>
          <w:rFonts w:cs="Calibri"/>
          <w:sz w:val="24"/>
          <w:szCs w:val="24"/>
        </w:rPr>
        <w:t>amawiającego</w:t>
      </w:r>
      <w:r w:rsidR="005E2E18">
        <w:rPr>
          <w:rFonts w:cs="Calibri"/>
          <w:sz w:val="24"/>
          <w:szCs w:val="24"/>
        </w:rPr>
        <w:t xml:space="preserve"> </w:t>
      </w:r>
      <w:r w:rsidR="00182685">
        <w:rPr>
          <w:rFonts w:cs="Calibri"/>
          <w:sz w:val="24"/>
          <w:szCs w:val="24"/>
        </w:rPr>
        <w:t>ofert dodatkowych</w:t>
      </w:r>
      <w:r w:rsidR="00A92660">
        <w:rPr>
          <w:rFonts w:cs="Calibri"/>
          <w:sz w:val="24"/>
          <w:szCs w:val="24"/>
        </w:rPr>
        <w:t xml:space="preserve"> zawierających nową cenę.</w:t>
      </w:r>
    </w:p>
    <w:p w14:paraId="1F35BF43" w14:textId="77777777" w:rsidR="003B745C" w:rsidRDefault="003B745C" w:rsidP="006E7B3B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4957003" w14:textId="31B8877E" w:rsidR="00DC73CF" w:rsidRDefault="00823FAF" w:rsidP="006E7B3B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9209BA" w:rsidRPr="003B745C">
        <w:rPr>
          <w:rFonts w:cs="Calibri"/>
          <w:sz w:val="24"/>
          <w:szCs w:val="24"/>
        </w:rPr>
        <w:t xml:space="preserve">, zamawiający </w:t>
      </w:r>
      <w:r w:rsidR="009F5DFE" w:rsidRPr="003B745C">
        <w:rPr>
          <w:rFonts w:cs="Calibri"/>
          <w:sz w:val="24"/>
          <w:szCs w:val="24"/>
        </w:rPr>
        <w:t>będzie mógł</w:t>
      </w:r>
      <w:r w:rsidR="009209BA" w:rsidRPr="003B745C">
        <w:rPr>
          <w:rFonts w:cs="Calibri"/>
          <w:sz w:val="24"/>
          <w:szCs w:val="24"/>
        </w:rPr>
        <w:t xml:space="preserve"> zawrzeć umowę </w:t>
      </w:r>
      <w:r w:rsidR="004C6343" w:rsidRPr="003B745C">
        <w:rPr>
          <w:rFonts w:cs="Calibri"/>
          <w:sz w:val="24"/>
          <w:szCs w:val="24"/>
        </w:rPr>
        <w:t>z kolejnym wykonawcą, który uzyskał kolejną najwyższą liczbę punktów.</w:t>
      </w:r>
    </w:p>
    <w:p w14:paraId="5DB3F258" w14:textId="77777777" w:rsidR="00D47BBF" w:rsidRPr="00D47BBF" w:rsidRDefault="00D47BBF" w:rsidP="006E7B3B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1B1D04B4" w:rsidR="00DE634A" w:rsidRPr="00B6192E" w:rsidRDefault="00DE634A" w:rsidP="006E7B3B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4B0690">
        <w:rPr>
          <w:rFonts w:cs="Calibri"/>
          <w:b/>
          <w:sz w:val="24"/>
          <w:szCs w:val="24"/>
        </w:rPr>
        <w:t>VIII</w:t>
      </w:r>
    </w:p>
    <w:p w14:paraId="141DA04A" w14:textId="3C7C71B5" w:rsidR="00C71D6A" w:rsidRPr="009D00CA" w:rsidRDefault="004479C9" w:rsidP="006E7B3B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Umowa</w:t>
      </w:r>
      <w:r w:rsidR="002F0E15" w:rsidRPr="00B6192E">
        <w:rPr>
          <w:rFonts w:cs="Calibri"/>
          <w:b/>
          <w:sz w:val="24"/>
          <w:szCs w:val="24"/>
        </w:rPr>
        <w:t xml:space="preserve"> w sprawie zamówienia</w:t>
      </w:r>
    </w:p>
    <w:p w14:paraId="3297A85E" w14:textId="42BFCE89" w:rsidR="004479C9" w:rsidRPr="004479C9" w:rsidRDefault="004479C9" w:rsidP="006E7B3B">
      <w:pPr>
        <w:pStyle w:val="Akapitzlist"/>
        <w:numPr>
          <w:ilvl w:val="1"/>
          <w:numId w:val="20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4479C9">
        <w:rPr>
          <w:rFonts w:cs="Calibri"/>
          <w:sz w:val="24"/>
          <w:szCs w:val="24"/>
        </w:rPr>
        <w:t xml:space="preserve">Z Wykonawcą, którego oferta zostanie wybrana jako najkorzystniejsza zostanie zawarta umowa, której wzór stanowi załącznik nr </w:t>
      </w:r>
      <w:r w:rsidR="00F03C2A">
        <w:rPr>
          <w:rFonts w:cs="Calibri"/>
          <w:sz w:val="24"/>
          <w:szCs w:val="24"/>
        </w:rPr>
        <w:t>2</w:t>
      </w:r>
      <w:r w:rsidRPr="004479C9">
        <w:rPr>
          <w:rFonts w:cs="Calibri"/>
          <w:sz w:val="24"/>
          <w:szCs w:val="24"/>
        </w:rPr>
        <w:t xml:space="preserve"> do niniejszego Zapytania Ofertowego.</w:t>
      </w:r>
    </w:p>
    <w:p w14:paraId="10D0F1BF" w14:textId="1C11668E" w:rsidR="009D00CA" w:rsidRDefault="004479C9" w:rsidP="006E7B3B">
      <w:pPr>
        <w:pStyle w:val="Akapitzlist"/>
        <w:numPr>
          <w:ilvl w:val="1"/>
          <w:numId w:val="20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Umowa zostanie zawarta w formie pisemnej lub elektronicznej.</w:t>
      </w:r>
    </w:p>
    <w:p w14:paraId="63727800" w14:textId="77777777" w:rsidR="0035436A" w:rsidRDefault="0035436A" w:rsidP="006E7B3B">
      <w:pPr>
        <w:spacing w:after="0" w:line="360" w:lineRule="auto"/>
        <w:rPr>
          <w:rFonts w:cs="Calibri"/>
          <w:sz w:val="24"/>
          <w:szCs w:val="24"/>
        </w:rPr>
      </w:pPr>
    </w:p>
    <w:p w14:paraId="5EE2BE41" w14:textId="434A2480" w:rsidR="0021164A" w:rsidRPr="00B6192E" w:rsidRDefault="0021164A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4B0690">
        <w:rPr>
          <w:rFonts w:cs="Calibri"/>
          <w:b/>
          <w:sz w:val="24"/>
          <w:szCs w:val="24"/>
        </w:rPr>
        <w:t>I</w:t>
      </w:r>
      <w:r w:rsidR="00E84BF5">
        <w:rPr>
          <w:rFonts w:cs="Calibri"/>
          <w:b/>
          <w:sz w:val="24"/>
          <w:szCs w:val="24"/>
        </w:rPr>
        <w:t>X</w:t>
      </w:r>
    </w:p>
    <w:p w14:paraId="5EE2BE42" w14:textId="118555A9" w:rsidR="00C272D8" w:rsidRPr="00B6192E" w:rsidRDefault="0021164A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Wykaz załączników</w:t>
      </w:r>
    </w:p>
    <w:p w14:paraId="6AA98B15" w14:textId="0E4D8493" w:rsidR="00F309C1" w:rsidRPr="00B6192E" w:rsidRDefault="00E526A8" w:rsidP="006E7B3B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Załącznik nr </w:t>
      </w:r>
      <w:r w:rsidR="00F03C2A">
        <w:rPr>
          <w:rFonts w:cs="Calibri"/>
          <w:sz w:val="24"/>
          <w:szCs w:val="24"/>
        </w:rPr>
        <w:t>1</w:t>
      </w:r>
      <w:r>
        <w:rPr>
          <w:rFonts w:cs="Calibri"/>
          <w:sz w:val="24"/>
          <w:szCs w:val="24"/>
        </w:rPr>
        <w:t xml:space="preserve"> - </w:t>
      </w:r>
      <w:r w:rsidR="00F309C1" w:rsidRPr="00B6192E">
        <w:rPr>
          <w:rFonts w:cs="Calibri"/>
          <w:sz w:val="24"/>
          <w:szCs w:val="24"/>
        </w:rPr>
        <w:t>Formularz ofert</w:t>
      </w:r>
      <w:r w:rsidR="00E84BF5">
        <w:rPr>
          <w:rFonts w:cs="Calibri"/>
          <w:sz w:val="24"/>
          <w:szCs w:val="24"/>
        </w:rPr>
        <w:t>y</w:t>
      </w:r>
    </w:p>
    <w:p w14:paraId="5EE2BE49" w14:textId="10B5B408" w:rsidR="00F004AE" w:rsidRDefault="00F309C1" w:rsidP="006E7B3B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F03C2A">
        <w:rPr>
          <w:rFonts w:cs="Calibri"/>
          <w:sz w:val="24"/>
          <w:szCs w:val="24"/>
        </w:rPr>
        <w:t>2</w:t>
      </w:r>
      <w:r w:rsidRPr="00B6192E">
        <w:rPr>
          <w:rFonts w:cs="Calibri"/>
          <w:sz w:val="24"/>
          <w:szCs w:val="24"/>
        </w:rPr>
        <w:t xml:space="preserve"> – Wzór umowy </w:t>
      </w:r>
      <w:r w:rsidR="00CF10F2" w:rsidRPr="00B6192E">
        <w:rPr>
          <w:rFonts w:cs="Calibri"/>
          <w:sz w:val="24"/>
          <w:szCs w:val="24"/>
        </w:rPr>
        <w:t xml:space="preserve"> </w:t>
      </w:r>
    </w:p>
    <w:p w14:paraId="5EE2BE4A" w14:textId="12EDFFD7" w:rsidR="00B6681A" w:rsidRDefault="00E84BF5" w:rsidP="006E7B3B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</w:t>
      </w:r>
      <w:r w:rsidR="00F03C2A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– Wzór oświadczenia o niepodleganiu wykluczeniu z postępowania</w:t>
      </w:r>
    </w:p>
    <w:p w14:paraId="7CB1FAF3" w14:textId="74104EEB" w:rsidR="009C5DC4" w:rsidRPr="00514431" w:rsidRDefault="009C5DC4" w:rsidP="006E7B3B">
      <w:pPr>
        <w:spacing w:after="0" w:line="360" w:lineRule="auto"/>
        <w:rPr>
          <w:rFonts w:cs="Calibri"/>
          <w:sz w:val="24"/>
          <w:szCs w:val="24"/>
        </w:rPr>
      </w:pPr>
    </w:p>
    <w:sectPr w:rsidR="009C5DC4" w:rsidRPr="00514431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4CDA7" w14:textId="77777777" w:rsidR="00E21ADB" w:rsidRPr="00B6192E" w:rsidRDefault="00E21ADB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78005547" w14:textId="77777777" w:rsidR="00E21ADB" w:rsidRPr="00B6192E" w:rsidRDefault="00E21ADB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5694A13E" w14:textId="77777777" w:rsidR="00E21ADB" w:rsidRPr="00B6192E" w:rsidRDefault="00E21A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3E4E3D" w:rsidRPr="00B6192E" w:rsidRDefault="003E4E3D">
    <w:pPr>
      <w:pStyle w:val="Stopka"/>
      <w:jc w:val="right"/>
      <w:rPr>
        <w:rFonts w:ascii="Garamond" w:hAnsi="Garamond"/>
        <w:sz w:val="16"/>
      </w:rPr>
    </w:pPr>
  </w:p>
  <w:p w14:paraId="5EE2BE56" w14:textId="77777777" w:rsidR="003E4E3D" w:rsidRPr="00B6192E" w:rsidRDefault="003E4E3D">
    <w:pPr>
      <w:pStyle w:val="Stopka"/>
      <w:jc w:val="right"/>
      <w:rPr>
        <w:rFonts w:ascii="Garamond" w:hAnsi="Garamond"/>
        <w:sz w:val="20"/>
      </w:rPr>
    </w:pPr>
    <w:r w:rsidRPr="00B6192E">
      <w:rPr>
        <w:rFonts w:ascii="Garamond" w:hAnsi="Garamond"/>
        <w:sz w:val="20"/>
      </w:rPr>
      <w:fldChar w:fldCharType="begin"/>
    </w:r>
    <w:r w:rsidRPr="00B6192E">
      <w:rPr>
        <w:rFonts w:ascii="Garamond" w:hAnsi="Garamond"/>
        <w:sz w:val="20"/>
      </w:rPr>
      <w:instrText>PAGE   \* MERGEFORMAT</w:instrText>
    </w:r>
    <w:r w:rsidRPr="00B6192E">
      <w:rPr>
        <w:rFonts w:ascii="Garamond" w:hAnsi="Garamond"/>
        <w:sz w:val="20"/>
      </w:rPr>
      <w:fldChar w:fldCharType="separate"/>
    </w:r>
    <w:r w:rsidR="006C0AC7" w:rsidRPr="00B6192E">
      <w:rPr>
        <w:rFonts w:ascii="Garamond" w:hAnsi="Garamond"/>
        <w:sz w:val="20"/>
      </w:rPr>
      <w:t>20</w:t>
    </w:r>
    <w:r w:rsidRPr="00B6192E">
      <w:rPr>
        <w:rFonts w:ascii="Garamond" w:hAnsi="Garamond"/>
        <w:sz w:val="20"/>
      </w:rPr>
      <w:fldChar w:fldCharType="end"/>
    </w:r>
  </w:p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53E99" w14:textId="77777777" w:rsidR="00E21ADB" w:rsidRPr="00B6192E" w:rsidRDefault="00E21ADB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49BBEFBF" w14:textId="77777777" w:rsidR="00E21ADB" w:rsidRPr="00B6192E" w:rsidRDefault="00E21ADB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190C5CFE" w14:textId="77777777" w:rsidR="00E21ADB" w:rsidRPr="00B6192E" w:rsidRDefault="00E21A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>
    <w:pPr>
      <w:pStyle w:val="Nagwek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5A3122" w:rsidRDefault="005A3122" w:rsidP="00A034BB">
    <w:pPr>
      <w:pStyle w:val="Nagwek"/>
      <w:spacing w:line="360" w:lineRule="auto"/>
      <w:rPr>
        <w:i/>
        <w:iCs/>
      </w:rPr>
    </w:pPr>
  </w:p>
  <w:p w14:paraId="7DE9696C" w14:textId="5E275AD9" w:rsidR="00AD1E4A" w:rsidRPr="000D7F1B" w:rsidRDefault="00AD1E4A" w:rsidP="00A034BB">
    <w:pPr>
      <w:pStyle w:val="Nagwek"/>
      <w:spacing w:line="360" w:lineRule="auto"/>
      <w:rPr>
        <w:i/>
        <w:iCs/>
        <w:sz w:val="20"/>
        <w:szCs w:val="20"/>
      </w:rPr>
    </w:pPr>
    <w:r w:rsidRPr="000D7F1B">
      <w:rPr>
        <w:i/>
        <w:iCs/>
        <w:sz w:val="20"/>
        <w:szCs w:val="20"/>
      </w:rPr>
      <w:t xml:space="preserve">Zamówienie dofinansowane </w:t>
    </w:r>
    <w:bookmarkStart w:id="19" w:name="_Hlk178678049"/>
    <w:bookmarkStart w:id="20" w:name="_Hlk178678050"/>
    <w:bookmarkStart w:id="21" w:name="_Hlk178678052"/>
    <w:bookmarkStart w:id="22" w:name="_Hlk178678053"/>
    <w:r w:rsidRPr="000D7F1B">
      <w:rPr>
        <w:i/>
        <w:iCs/>
        <w:sz w:val="20"/>
        <w:szCs w:val="20"/>
      </w:rPr>
      <w:t xml:space="preserve">z </w:t>
    </w:r>
    <w:r w:rsidR="006F299A" w:rsidRPr="000D7F1B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0D7F1B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0D7F1B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9"/>
    <w:bookmarkEnd w:id="20"/>
    <w:bookmarkEnd w:id="21"/>
    <w:bookmarkEnd w:id="22"/>
    <w:r w:rsidR="007E28DE" w:rsidRPr="000D7F1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04E571A1"/>
    <w:multiLevelType w:val="hybridMultilevel"/>
    <w:tmpl w:val="78361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983ECE"/>
    <w:multiLevelType w:val="hybridMultilevel"/>
    <w:tmpl w:val="65A61E8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7672749"/>
    <w:multiLevelType w:val="hybridMultilevel"/>
    <w:tmpl w:val="A004557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0C665E29"/>
    <w:multiLevelType w:val="hybridMultilevel"/>
    <w:tmpl w:val="8F764718"/>
    <w:lvl w:ilvl="0" w:tplc="9B825F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CE56E48"/>
    <w:multiLevelType w:val="hybridMultilevel"/>
    <w:tmpl w:val="96CE0284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EC1D37"/>
    <w:multiLevelType w:val="hybridMultilevel"/>
    <w:tmpl w:val="7D4435A0"/>
    <w:lvl w:ilvl="0" w:tplc="E3A239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5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509144E"/>
    <w:multiLevelType w:val="hybridMultilevel"/>
    <w:tmpl w:val="B11AD15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893B81"/>
    <w:multiLevelType w:val="hybridMultilevel"/>
    <w:tmpl w:val="9160923E"/>
    <w:lvl w:ilvl="0" w:tplc="FFFFFFFF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1" w15:restartNumberingAfterBreak="0">
    <w:nsid w:val="2DEA29E2"/>
    <w:multiLevelType w:val="hybridMultilevel"/>
    <w:tmpl w:val="9160923E"/>
    <w:lvl w:ilvl="0" w:tplc="BE28AC2C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2" w15:restartNumberingAfterBreak="0">
    <w:nsid w:val="2E6B7725"/>
    <w:multiLevelType w:val="hybridMultilevel"/>
    <w:tmpl w:val="48E04068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2FF4570E"/>
    <w:multiLevelType w:val="hybridMultilevel"/>
    <w:tmpl w:val="E3EECBA2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4B07797"/>
    <w:multiLevelType w:val="hybridMultilevel"/>
    <w:tmpl w:val="03B6C66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77C5280"/>
    <w:multiLevelType w:val="hybridMultilevel"/>
    <w:tmpl w:val="9B60354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7807249"/>
    <w:multiLevelType w:val="hybridMultilevel"/>
    <w:tmpl w:val="3E329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A15C5B"/>
    <w:multiLevelType w:val="hybridMultilevel"/>
    <w:tmpl w:val="C33A01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CE54EF2"/>
    <w:multiLevelType w:val="hybridMultilevel"/>
    <w:tmpl w:val="2296262A"/>
    <w:lvl w:ilvl="0" w:tplc="B5CCF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2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34E3A3A"/>
    <w:multiLevelType w:val="hybridMultilevel"/>
    <w:tmpl w:val="5CC8CA96"/>
    <w:lvl w:ilvl="0" w:tplc="8280C8F4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3B36CE8"/>
    <w:multiLevelType w:val="hybridMultilevel"/>
    <w:tmpl w:val="E5E88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95A372A"/>
    <w:multiLevelType w:val="hybridMultilevel"/>
    <w:tmpl w:val="BA62B9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9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887DF0"/>
    <w:multiLevelType w:val="hybridMultilevel"/>
    <w:tmpl w:val="94DAFA22"/>
    <w:lvl w:ilvl="0" w:tplc="205E0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59DF1AAB"/>
    <w:multiLevelType w:val="hybridMultilevel"/>
    <w:tmpl w:val="65EA3B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4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4432098"/>
    <w:multiLevelType w:val="hybridMultilevel"/>
    <w:tmpl w:val="259423E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6ABF5C95"/>
    <w:multiLevelType w:val="hybridMultilevel"/>
    <w:tmpl w:val="DF14C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B974408"/>
    <w:multiLevelType w:val="hybridMultilevel"/>
    <w:tmpl w:val="4C6E6742"/>
    <w:lvl w:ilvl="0" w:tplc="EB0E289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E55301"/>
    <w:multiLevelType w:val="multilevel"/>
    <w:tmpl w:val="AEBCFD7E"/>
    <w:lvl w:ilvl="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718F50F6"/>
    <w:multiLevelType w:val="hybridMultilevel"/>
    <w:tmpl w:val="B6C2A37A"/>
    <w:lvl w:ilvl="0" w:tplc="0415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B77B8F"/>
    <w:multiLevelType w:val="hybridMultilevel"/>
    <w:tmpl w:val="A86A8E4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4D0E69"/>
    <w:multiLevelType w:val="hybridMultilevel"/>
    <w:tmpl w:val="1452DD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78ED00FF"/>
    <w:multiLevelType w:val="hybridMultilevel"/>
    <w:tmpl w:val="D4148BE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A60ED9"/>
    <w:multiLevelType w:val="hybridMultilevel"/>
    <w:tmpl w:val="8ABCB4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E7E7442"/>
    <w:multiLevelType w:val="hybridMultilevel"/>
    <w:tmpl w:val="A9FEE048"/>
    <w:lvl w:ilvl="0" w:tplc="BE28A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F250DA6"/>
    <w:multiLevelType w:val="hybridMultilevel"/>
    <w:tmpl w:val="17EAF2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02133">
    <w:abstractNumId w:val="71"/>
  </w:num>
  <w:num w:numId="2" w16cid:durableId="2012561275">
    <w:abstractNumId w:val="58"/>
  </w:num>
  <w:num w:numId="3" w16cid:durableId="89204907">
    <w:abstractNumId w:val="97"/>
  </w:num>
  <w:num w:numId="4" w16cid:durableId="1272467379">
    <w:abstractNumId w:val="85"/>
  </w:num>
  <w:num w:numId="5" w16cid:durableId="1188324260">
    <w:abstractNumId w:val="57"/>
  </w:num>
  <w:num w:numId="6" w16cid:durableId="1540778144">
    <w:abstractNumId w:val="79"/>
  </w:num>
  <w:num w:numId="7" w16cid:durableId="1183129994">
    <w:abstractNumId w:val="90"/>
  </w:num>
  <w:num w:numId="8" w16cid:durableId="1616866777">
    <w:abstractNumId w:val="80"/>
  </w:num>
  <w:num w:numId="9" w16cid:durableId="47924383">
    <w:abstractNumId w:val="91"/>
  </w:num>
  <w:num w:numId="10" w16cid:durableId="1580555208">
    <w:abstractNumId w:val="45"/>
  </w:num>
  <w:num w:numId="11" w16cid:durableId="923688613">
    <w:abstractNumId w:val="53"/>
  </w:num>
  <w:num w:numId="12" w16cid:durableId="663317889">
    <w:abstractNumId w:val="64"/>
  </w:num>
  <w:num w:numId="13" w16cid:durableId="1224369263">
    <w:abstractNumId w:val="50"/>
  </w:num>
  <w:num w:numId="14" w16cid:durableId="589967155">
    <w:abstractNumId w:val="87"/>
  </w:num>
  <w:num w:numId="15" w16cid:durableId="1702241663">
    <w:abstractNumId w:val="60"/>
  </w:num>
  <w:num w:numId="16" w16cid:durableId="1932277276">
    <w:abstractNumId w:val="65"/>
  </w:num>
  <w:num w:numId="17" w16cid:durableId="2136100523">
    <w:abstractNumId w:val="84"/>
  </w:num>
  <w:num w:numId="18" w16cid:durableId="849679971">
    <w:abstractNumId w:val="54"/>
  </w:num>
  <w:num w:numId="19" w16cid:durableId="291718748">
    <w:abstractNumId w:val="76"/>
  </w:num>
  <w:num w:numId="20" w16cid:durableId="479468932">
    <w:abstractNumId w:val="78"/>
  </w:num>
  <w:num w:numId="21" w16cid:durableId="1940066121">
    <w:abstractNumId w:val="102"/>
  </w:num>
  <w:num w:numId="22" w16cid:durableId="67070680">
    <w:abstractNumId w:val="89"/>
  </w:num>
  <w:num w:numId="23" w16cid:durableId="1234704180">
    <w:abstractNumId w:val="86"/>
  </w:num>
  <w:num w:numId="24" w16cid:durableId="1538741509">
    <w:abstractNumId w:val="94"/>
  </w:num>
  <w:num w:numId="25" w16cid:durableId="1735664750">
    <w:abstractNumId w:val="75"/>
  </w:num>
  <w:num w:numId="26" w16cid:durableId="1966545587">
    <w:abstractNumId w:val="52"/>
  </w:num>
  <w:num w:numId="27" w16cid:durableId="256212056">
    <w:abstractNumId w:val="55"/>
  </w:num>
  <w:num w:numId="28" w16cid:durableId="1704758">
    <w:abstractNumId w:val="92"/>
  </w:num>
  <w:num w:numId="29" w16cid:durableId="700015704">
    <w:abstractNumId w:val="96"/>
  </w:num>
  <w:num w:numId="30" w16cid:durableId="1424641252">
    <w:abstractNumId w:val="73"/>
  </w:num>
  <w:num w:numId="31" w16cid:durableId="662129728">
    <w:abstractNumId w:val="48"/>
  </w:num>
  <w:num w:numId="32" w16cid:durableId="1493644539">
    <w:abstractNumId w:val="46"/>
  </w:num>
  <w:num w:numId="33" w16cid:durableId="1769617147">
    <w:abstractNumId w:val="98"/>
  </w:num>
  <w:num w:numId="34" w16cid:durableId="1527326636">
    <w:abstractNumId w:val="68"/>
  </w:num>
  <w:num w:numId="35" w16cid:durableId="1680888894">
    <w:abstractNumId w:val="81"/>
  </w:num>
  <w:num w:numId="36" w16cid:durableId="393236851">
    <w:abstractNumId w:val="51"/>
  </w:num>
  <w:num w:numId="37" w16cid:durableId="1787310779">
    <w:abstractNumId w:val="70"/>
  </w:num>
  <w:num w:numId="38" w16cid:durableId="2088115196">
    <w:abstractNumId w:val="49"/>
  </w:num>
  <w:num w:numId="39" w16cid:durableId="1314604596">
    <w:abstractNumId w:val="100"/>
  </w:num>
  <w:num w:numId="40" w16cid:durableId="257518007">
    <w:abstractNumId w:val="61"/>
  </w:num>
  <w:num w:numId="41" w16cid:durableId="443304178">
    <w:abstractNumId w:val="62"/>
  </w:num>
  <w:num w:numId="42" w16cid:durableId="763723685">
    <w:abstractNumId w:val="63"/>
  </w:num>
  <w:num w:numId="43" w16cid:durableId="1772316536">
    <w:abstractNumId w:val="69"/>
  </w:num>
  <w:num w:numId="44" w16cid:durableId="1767340551">
    <w:abstractNumId w:val="66"/>
  </w:num>
  <w:num w:numId="45" w16cid:durableId="2058623484">
    <w:abstractNumId w:val="59"/>
  </w:num>
  <w:num w:numId="46" w16cid:durableId="1029336636">
    <w:abstractNumId w:val="101"/>
  </w:num>
  <w:num w:numId="47" w16cid:durableId="744098">
    <w:abstractNumId w:val="77"/>
  </w:num>
  <w:num w:numId="48" w16cid:durableId="101608162">
    <w:abstractNumId w:val="56"/>
  </w:num>
  <w:num w:numId="49" w16cid:durableId="978799857">
    <w:abstractNumId w:val="99"/>
  </w:num>
  <w:num w:numId="50" w16cid:durableId="1373965444">
    <w:abstractNumId w:val="88"/>
  </w:num>
  <w:num w:numId="51" w16cid:durableId="1446117388">
    <w:abstractNumId w:val="47"/>
  </w:num>
  <w:num w:numId="52" w16cid:durableId="1282301694">
    <w:abstractNumId w:val="74"/>
  </w:num>
  <w:num w:numId="53" w16cid:durableId="1445005344">
    <w:abstractNumId w:val="93"/>
  </w:num>
  <w:num w:numId="54" w16cid:durableId="498617490">
    <w:abstractNumId w:val="67"/>
  </w:num>
  <w:num w:numId="55" w16cid:durableId="1454984147">
    <w:abstractNumId w:val="82"/>
  </w:num>
  <w:num w:numId="56" w16cid:durableId="333924448">
    <w:abstractNumId w:val="9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D5D"/>
    <w:rsid w:val="0000625B"/>
    <w:rsid w:val="00006704"/>
    <w:rsid w:val="00006EE3"/>
    <w:rsid w:val="00006F97"/>
    <w:rsid w:val="00006FE4"/>
    <w:rsid w:val="00007387"/>
    <w:rsid w:val="0000772A"/>
    <w:rsid w:val="000101AB"/>
    <w:rsid w:val="00010FE1"/>
    <w:rsid w:val="0001126D"/>
    <w:rsid w:val="0001200E"/>
    <w:rsid w:val="00012373"/>
    <w:rsid w:val="00012BE1"/>
    <w:rsid w:val="0001308E"/>
    <w:rsid w:val="00013B2B"/>
    <w:rsid w:val="000144EC"/>
    <w:rsid w:val="00014B3D"/>
    <w:rsid w:val="000157F1"/>
    <w:rsid w:val="00015C81"/>
    <w:rsid w:val="00015F43"/>
    <w:rsid w:val="0001612B"/>
    <w:rsid w:val="00016F9E"/>
    <w:rsid w:val="0001725B"/>
    <w:rsid w:val="000205EC"/>
    <w:rsid w:val="000217F9"/>
    <w:rsid w:val="00021B00"/>
    <w:rsid w:val="00021B89"/>
    <w:rsid w:val="00021FAA"/>
    <w:rsid w:val="0002291A"/>
    <w:rsid w:val="00022CF5"/>
    <w:rsid w:val="00023590"/>
    <w:rsid w:val="00023C82"/>
    <w:rsid w:val="0002410F"/>
    <w:rsid w:val="00024248"/>
    <w:rsid w:val="0002456C"/>
    <w:rsid w:val="000248F6"/>
    <w:rsid w:val="00024CB3"/>
    <w:rsid w:val="00025D73"/>
    <w:rsid w:val="000260E7"/>
    <w:rsid w:val="00026F56"/>
    <w:rsid w:val="00027E7E"/>
    <w:rsid w:val="00027EE6"/>
    <w:rsid w:val="000303EA"/>
    <w:rsid w:val="0003044E"/>
    <w:rsid w:val="0003187B"/>
    <w:rsid w:val="00031DA5"/>
    <w:rsid w:val="00032049"/>
    <w:rsid w:val="00033ADA"/>
    <w:rsid w:val="00033BF5"/>
    <w:rsid w:val="00033C29"/>
    <w:rsid w:val="000350A6"/>
    <w:rsid w:val="00035236"/>
    <w:rsid w:val="0003664B"/>
    <w:rsid w:val="00036818"/>
    <w:rsid w:val="0003694B"/>
    <w:rsid w:val="000372E9"/>
    <w:rsid w:val="0004020A"/>
    <w:rsid w:val="00040D15"/>
    <w:rsid w:val="00041943"/>
    <w:rsid w:val="0004223C"/>
    <w:rsid w:val="000425C1"/>
    <w:rsid w:val="000430C2"/>
    <w:rsid w:val="00043498"/>
    <w:rsid w:val="00044CE2"/>
    <w:rsid w:val="000454BD"/>
    <w:rsid w:val="00046848"/>
    <w:rsid w:val="00046D10"/>
    <w:rsid w:val="00046F8C"/>
    <w:rsid w:val="00047F1D"/>
    <w:rsid w:val="00050FC8"/>
    <w:rsid w:val="00051FD2"/>
    <w:rsid w:val="000529D3"/>
    <w:rsid w:val="00053398"/>
    <w:rsid w:val="000534CD"/>
    <w:rsid w:val="00054159"/>
    <w:rsid w:val="000545FA"/>
    <w:rsid w:val="00055708"/>
    <w:rsid w:val="0005795D"/>
    <w:rsid w:val="0006168D"/>
    <w:rsid w:val="000630EC"/>
    <w:rsid w:val="0006355D"/>
    <w:rsid w:val="000638B9"/>
    <w:rsid w:val="00063976"/>
    <w:rsid w:val="00063BC7"/>
    <w:rsid w:val="00063CCA"/>
    <w:rsid w:val="0006430D"/>
    <w:rsid w:val="00064C62"/>
    <w:rsid w:val="000661ED"/>
    <w:rsid w:val="00067F73"/>
    <w:rsid w:val="00070D0E"/>
    <w:rsid w:val="0007177F"/>
    <w:rsid w:val="00071882"/>
    <w:rsid w:val="00071D40"/>
    <w:rsid w:val="00071F57"/>
    <w:rsid w:val="00073008"/>
    <w:rsid w:val="000753FB"/>
    <w:rsid w:val="00075C60"/>
    <w:rsid w:val="00077ADD"/>
    <w:rsid w:val="00080D3A"/>
    <w:rsid w:val="00080F95"/>
    <w:rsid w:val="00081BB3"/>
    <w:rsid w:val="00082B17"/>
    <w:rsid w:val="0008337B"/>
    <w:rsid w:val="000850FC"/>
    <w:rsid w:val="00090457"/>
    <w:rsid w:val="00090633"/>
    <w:rsid w:val="0009253D"/>
    <w:rsid w:val="000932DB"/>
    <w:rsid w:val="00093D53"/>
    <w:rsid w:val="00094AF9"/>
    <w:rsid w:val="0009635D"/>
    <w:rsid w:val="00096C66"/>
    <w:rsid w:val="0009773D"/>
    <w:rsid w:val="000A0595"/>
    <w:rsid w:val="000A1106"/>
    <w:rsid w:val="000A197B"/>
    <w:rsid w:val="000A2106"/>
    <w:rsid w:val="000A23FC"/>
    <w:rsid w:val="000A4970"/>
    <w:rsid w:val="000A5178"/>
    <w:rsid w:val="000A5721"/>
    <w:rsid w:val="000A79F3"/>
    <w:rsid w:val="000A7FCD"/>
    <w:rsid w:val="000B0634"/>
    <w:rsid w:val="000B172B"/>
    <w:rsid w:val="000B1FEE"/>
    <w:rsid w:val="000B2145"/>
    <w:rsid w:val="000B2A4B"/>
    <w:rsid w:val="000B4739"/>
    <w:rsid w:val="000B4810"/>
    <w:rsid w:val="000B6154"/>
    <w:rsid w:val="000B694D"/>
    <w:rsid w:val="000B69A6"/>
    <w:rsid w:val="000C36B7"/>
    <w:rsid w:val="000C4D32"/>
    <w:rsid w:val="000C6920"/>
    <w:rsid w:val="000C6B8C"/>
    <w:rsid w:val="000D09DA"/>
    <w:rsid w:val="000D33AC"/>
    <w:rsid w:val="000D53E4"/>
    <w:rsid w:val="000D557B"/>
    <w:rsid w:val="000D5A2F"/>
    <w:rsid w:val="000D5F3D"/>
    <w:rsid w:val="000D6C87"/>
    <w:rsid w:val="000D7F1B"/>
    <w:rsid w:val="000E21B6"/>
    <w:rsid w:val="000E3353"/>
    <w:rsid w:val="000E4CA4"/>
    <w:rsid w:val="000E53A0"/>
    <w:rsid w:val="000E6C22"/>
    <w:rsid w:val="000E6EB7"/>
    <w:rsid w:val="000E7509"/>
    <w:rsid w:val="000F0B95"/>
    <w:rsid w:val="000F175C"/>
    <w:rsid w:val="000F1E58"/>
    <w:rsid w:val="000F1F10"/>
    <w:rsid w:val="000F1FA9"/>
    <w:rsid w:val="000F3EB8"/>
    <w:rsid w:val="000F5E0B"/>
    <w:rsid w:val="000F6164"/>
    <w:rsid w:val="000F6F7D"/>
    <w:rsid w:val="000F7A7E"/>
    <w:rsid w:val="000F7E48"/>
    <w:rsid w:val="00100E82"/>
    <w:rsid w:val="00101964"/>
    <w:rsid w:val="00101A1A"/>
    <w:rsid w:val="00101E92"/>
    <w:rsid w:val="001042B2"/>
    <w:rsid w:val="00104636"/>
    <w:rsid w:val="00104F0B"/>
    <w:rsid w:val="001134E8"/>
    <w:rsid w:val="00114109"/>
    <w:rsid w:val="0011470C"/>
    <w:rsid w:val="00116926"/>
    <w:rsid w:val="00117C1A"/>
    <w:rsid w:val="00120693"/>
    <w:rsid w:val="00121D5C"/>
    <w:rsid w:val="001224E2"/>
    <w:rsid w:val="001225DF"/>
    <w:rsid w:val="001232D7"/>
    <w:rsid w:val="00124051"/>
    <w:rsid w:val="001262AF"/>
    <w:rsid w:val="00126A74"/>
    <w:rsid w:val="00126BA3"/>
    <w:rsid w:val="00127659"/>
    <w:rsid w:val="00127C43"/>
    <w:rsid w:val="00130216"/>
    <w:rsid w:val="00130A87"/>
    <w:rsid w:val="001311AB"/>
    <w:rsid w:val="001311C0"/>
    <w:rsid w:val="0013130A"/>
    <w:rsid w:val="001319AA"/>
    <w:rsid w:val="00131B2D"/>
    <w:rsid w:val="00132492"/>
    <w:rsid w:val="001326F3"/>
    <w:rsid w:val="00132D17"/>
    <w:rsid w:val="00133A33"/>
    <w:rsid w:val="00133CFE"/>
    <w:rsid w:val="00133D16"/>
    <w:rsid w:val="00133DBD"/>
    <w:rsid w:val="001342E7"/>
    <w:rsid w:val="00134D03"/>
    <w:rsid w:val="00135665"/>
    <w:rsid w:val="0013761A"/>
    <w:rsid w:val="001401FA"/>
    <w:rsid w:val="00140FFE"/>
    <w:rsid w:val="0014112D"/>
    <w:rsid w:val="0014232F"/>
    <w:rsid w:val="001425C3"/>
    <w:rsid w:val="00143583"/>
    <w:rsid w:val="00144094"/>
    <w:rsid w:val="001454C1"/>
    <w:rsid w:val="0014572F"/>
    <w:rsid w:val="00145D49"/>
    <w:rsid w:val="0014696C"/>
    <w:rsid w:val="00147BBF"/>
    <w:rsid w:val="00147BF6"/>
    <w:rsid w:val="001527A5"/>
    <w:rsid w:val="00153716"/>
    <w:rsid w:val="00153CC7"/>
    <w:rsid w:val="00153DC9"/>
    <w:rsid w:val="00154C26"/>
    <w:rsid w:val="00154DE6"/>
    <w:rsid w:val="00155312"/>
    <w:rsid w:val="00155481"/>
    <w:rsid w:val="0015696C"/>
    <w:rsid w:val="00156F46"/>
    <w:rsid w:val="00157A6E"/>
    <w:rsid w:val="00160D1C"/>
    <w:rsid w:val="0016111D"/>
    <w:rsid w:val="00163196"/>
    <w:rsid w:val="0016475E"/>
    <w:rsid w:val="001652FF"/>
    <w:rsid w:val="00165538"/>
    <w:rsid w:val="001655DD"/>
    <w:rsid w:val="001669D3"/>
    <w:rsid w:val="00167119"/>
    <w:rsid w:val="0016734B"/>
    <w:rsid w:val="00167D17"/>
    <w:rsid w:val="0017004F"/>
    <w:rsid w:val="0017019E"/>
    <w:rsid w:val="00171108"/>
    <w:rsid w:val="00171F25"/>
    <w:rsid w:val="0017235C"/>
    <w:rsid w:val="00172401"/>
    <w:rsid w:val="0017297D"/>
    <w:rsid w:val="00173DB5"/>
    <w:rsid w:val="00174EFA"/>
    <w:rsid w:val="00180B46"/>
    <w:rsid w:val="00180DD4"/>
    <w:rsid w:val="001812DC"/>
    <w:rsid w:val="001814EA"/>
    <w:rsid w:val="00181A03"/>
    <w:rsid w:val="00182412"/>
    <w:rsid w:val="00182685"/>
    <w:rsid w:val="00184457"/>
    <w:rsid w:val="001844A7"/>
    <w:rsid w:val="001845B6"/>
    <w:rsid w:val="00185B31"/>
    <w:rsid w:val="00186281"/>
    <w:rsid w:val="00191346"/>
    <w:rsid w:val="00191894"/>
    <w:rsid w:val="00192543"/>
    <w:rsid w:val="00192679"/>
    <w:rsid w:val="00192B10"/>
    <w:rsid w:val="00193665"/>
    <w:rsid w:val="001936DC"/>
    <w:rsid w:val="0019375E"/>
    <w:rsid w:val="00193FF8"/>
    <w:rsid w:val="00196F8C"/>
    <w:rsid w:val="00197C0A"/>
    <w:rsid w:val="001A0503"/>
    <w:rsid w:val="001A1540"/>
    <w:rsid w:val="001A1613"/>
    <w:rsid w:val="001A3E67"/>
    <w:rsid w:val="001A51CF"/>
    <w:rsid w:val="001A5F94"/>
    <w:rsid w:val="001A62E9"/>
    <w:rsid w:val="001A6D39"/>
    <w:rsid w:val="001A6E31"/>
    <w:rsid w:val="001A7DAB"/>
    <w:rsid w:val="001B0857"/>
    <w:rsid w:val="001B16E3"/>
    <w:rsid w:val="001B1E1A"/>
    <w:rsid w:val="001B21AF"/>
    <w:rsid w:val="001B2574"/>
    <w:rsid w:val="001B2780"/>
    <w:rsid w:val="001B27D0"/>
    <w:rsid w:val="001B537E"/>
    <w:rsid w:val="001B677E"/>
    <w:rsid w:val="001B6FBF"/>
    <w:rsid w:val="001C0484"/>
    <w:rsid w:val="001C0875"/>
    <w:rsid w:val="001C14D4"/>
    <w:rsid w:val="001C294A"/>
    <w:rsid w:val="001C2C60"/>
    <w:rsid w:val="001C2FAE"/>
    <w:rsid w:val="001C3726"/>
    <w:rsid w:val="001C41A3"/>
    <w:rsid w:val="001C56A2"/>
    <w:rsid w:val="001D09F0"/>
    <w:rsid w:val="001D1005"/>
    <w:rsid w:val="001D1162"/>
    <w:rsid w:val="001D311A"/>
    <w:rsid w:val="001D389C"/>
    <w:rsid w:val="001D3D71"/>
    <w:rsid w:val="001D43FE"/>
    <w:rsid w:val="001E057A"/>
    <w:rsid w:val="001E0860"/>
    <w:rsid w:val="001E0ECE"/>
    <w:rsid w:val="001E21AE"/>
    <w:rsid w:val="001E2CCD"/>
    <w:rsid w:val="001E2DE5"/>
    <w:rsid w:val="001E419D"/>
    <w:rsid w:val="001E431E"/>
    <w:rsid w:val="001E4486"/>
    <w:rsid w:val="001E47BC"/>
    <w:rsid w:val="001E4D14"/>
    <w:rsid w:val="001E7EC5"/>
    <w:rsid w:val="001F0DFB"/>
    <w:rsid w:val="001F139E"/>
    <w:rsid w:val="001F13DE"/>
    <w:rsid w:val="001F2033"/>
    <w:rsid w:val="001F2110"/>
    <w:rsid w:val="001F2C04"/>
    <w:rsid w:val="001F58A7"/>
    <w:rsid w:val="001F5AB9"/>
    <w:rsid w:val="001F63F4"/>
    <w:rsid w:val="001F6CFD"/>
    <w:rsid w:val="001F7679"/>
    <w:rsid w:val="001F7904"/>
    <w:rsid w:val="00200554"/>
    <w:rsid w:val="0020127C"/>
    <w:rsid w:val="002020F9"/>
    <w:rsid w:val="002030DB"/>
    <w:rsid w:val="0020323C"/>
    <w:rsid w:val="00203685"/>
    <w:rsid w:val="00203A9B"/>
    <w:rsid w:val="00204851"/>
    <w:rsid w:val="00204FB3"/>
    <w:rsid w:val="00205332"/>
    <w:rsid w:val="00205C63"/>
    <w:rsid w:val="0020658D"/>
    <w:rsid w:val="002069EE"/>
    <w:rsid w:val="00206B71"/>
    <w:rsid w:val="0020704F"/>
    <w:rsid w:val="00207777"/>
    <w:rsid w:val="00207D5F"/>
    <w:rsid w:val="0021111B"/>
    <w:rsid w:val="002114DA"/>
    <w:rsid w:val="0021164A"/>
    <w:rsid w:val="0021206B"/>
    <w:rsid w:val="00212332"/>
    <w:rsid w:val="00212EE8"/>
    <w:rsid w:val="0021371D"/>
    <w:rsid w:val="002139B1"/>
    <w:rsid w:val="00213B27"/>
    <w:rsid w:val="00214C3E"/>
    <w:rsid w:val="00216132"/>
    <w:rsid w:val="0021777D"/>
    <w:rsid w:val="002220AE"/>
    <w:rsid w:val="002223F4"/>
    <w:rsid w:val="00223298"/>
    <w:rsid w:val="00223945"/>
    <w:rsid w:val="00224CC1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F14"/>
    <w:rsid w:val="002326EB"/>
    <w:rsid w:val="00234114"/>
    <w:rsid w:val="00237796"/>
    <w:rsid w:val="00240B85"/>
    <w:rsid w:val="00241E7A"/>
    <w:rsid w:val="00245078"/>
    <w:rsid w:val="0024511B"/>
    <w:rsid w:val="002452D7"/>
    <w:rsid w:val="00245D6B"/>
    <w:rsid w:val="00247362"/>
    <w:rsid w:val="002506AA"/>
    <w:rsid w:val="0025317C"/>
    <w:rsid w:val="002536E5"/>
    <w:rsid w:val="0025393B"/>
    <w:rsid w:val="00254634"/>
    <w:rsid w:val="002547FE"/>
    <w:rsid w:val="0025614D"/>
    <w:rsid w:val="0025638D"/>
    <w:rsid w:val="00256CC3"/>
    <w:rsid w:val="002572C7"/>
    <w:rsid w:val="00261110"/>
    <w:rsid w:val="0026111D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EA"/>
    <w:rsid w:val="0026795B"/>
    <w:rsid w:val="00267AE5"/>
    <w:rsid w:val="00267BD2"/>
    <w:rsid w:val="00270684"/>
    <w:rsid w:val="0027144E"/>
    <w:rsid w:val="002719C6"/>
    <w:rsid w:val="002738B0"/>
    <w:rsid w:val="002740AB"/>
    <w:rsid w:val="00274193"/>
    <w:rsid w:val="00275764"/>
    <w:rsid w:val="00275C06"/>
    <w:rsid w:val="0027754E"/>
    <w:rsid w:val="0028019F"/>
    <w:rsid w:val="0028260B"/>
    <w:rsid w:val="00283172"/>
    <w:rsid w:val="0028378C"/>
    <w:rsid w:val="002843D6"/>
    <w:rsid w:val="00284FE3"/>
    <w:rsid w:val="0028515B"/>
    <w:rsid w:val="00286B4E"/>
    <w:rsid w:val="002872F2"/>
    <w:rsid w:val="0028744B"/>
    <w:rsid w:val="002908B9"/>
    <w:rsid w:val="00290CC8"/>
    <w:rsid w:val="002911C8"/>
    <w:rsid w:val="00291D1E"/>
    <w:rsid w:val="00293258"/>
    <w:rsid w:val="002939E5"/>
    <w:rsid w:val="00293DE0"/>
    <w:rsid w:val="00296611"/>
    <w:rsid w:val="00296D6A"/>
    <w:rsid w:val="0029743D"/>
    <w:rsid w:val="002A2B80"/>
    <w:rsid w:val="002A334D"/>
    <w:rsid w:val="002A3391"/>
    <w:rsid w:val="002A3DBA"/>
    <w:rsid w:val="002A4DF4"/>
    <w:rsid w:val="002A53BF"/>
    <w:rsid w:val="002A5D12"/>
    <w:rsid w:val="002A5D3F"/>
    <w:rsid w:val="002A639C"/>
    <w:rsid w:val="002A64A5"/>
    <w:rsid w:val="002A657A"/>
    <w:rsid w:val="002A6A0F"/>
    <w:rsid w:val="002A7149"/>
    <w:rsid w:val="002A738F"/>
    <w:rsid w:val="002A7891"/>
    <w:rsid w:val="002B2400"/>
    <w:rsid w:val="002B26F6"/>
    <w:rsid w:val="002B297C"/>
    <w:rsid w:val="002B3803"/>
    <w:rsid w:val="002B4400"/>
    <w:rsid w:val="002B460F"/>
    <w:rsid w:val="002B4D40"/>
    <w:rsid w:val="002B6584"/>
    <w:rsid w:val="002B6A7A"/>
    <w:rsid w:val="002B7493"/>
    <w:rsid w:val="002B7D93"/>
    <w:rsid w:val="002C1B73"/>
    <w:rsid w:val="002C1FF3"/>
    <w:rsid w:val="002C4BC1"/>
    <w:rsid w:val="002C4ECF"/>
    <w:rsid w:val="002C587C"/>
    <w:rsid w:val="002C6770"/>
    <w:rsid w:val="002D01EF"/>
    <w:rsid w:val="002D06AD"/>
    <w:rsid w:val="002D0DEA"/>
    <w:rsid w:val="002D0EB7"/>
    <w:rsid w:val="002D1BAF"/>
    <w:rsid w:val="002D1BF5"/>
    <w:rsid w:val="002D1E08"/>
    <w:rsid w:val="002D3670"/>
    <w:rsid w:val="002D3DCC"/>
    <w:rsid w:val="002D678A"/>
    <w:rsid w:val="002D6D3F"/>
    <w:rsid w:val="002D7DFF"/>
    <w:rsid w:val="002E01EA"/>
    <w:rsid w:val="002E130E"/>
    <w:rsid w:val="002E2B9B"/>
    <w:rsid w:val="002E2C14"/>
    <w:rsid w:val="002E2C75"/>
    <w:rsid w:val="002E5574"/>
    <w:rsid w:val="002E58B2"/>
    <w:rsid w:val="002E6367"/>
    <w:rsid w:val="002E6DA7"/>
    <w:rsid w:val="002E6F8A"/>
    <w:rsid w:val="002E7429"/>
    <w:rsid w:val="002E7B09"/>
    <w:rsid w:val="002F0B06"/>
    <w:rsid w:val="002F0E15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5A0B"/>
    <w:rsid w:val="002F5BD3"/>
    <w:rsid w:val="002F6939"/>
    <w:rsid w:val="002F7777"/>
    <w:rsid w:val="003016CA"/>
    <w:rsid w:val="0030417D"/>
    <w:rsid w:val="00304188"/>
    <w:rsid w:val="003045EF"/>
    <w:rsid w:val="00305320"/>
    <w:rsid w:val="00306357"/>
    <w:rsid w:val="00307168"/>
    <w:rsid w:val="003101DE"/>
    <w:rsid w:val="00310AF1"/>
    <w:rsid w:val="00311736"/>
    <w:rsid w:val="00311CCD"/>
    <w:rsid w:val="00312501"/>
    <w:rsid w:val="00313400"/>
    <w:rsid w:val="00313A0A"/>
    <w:rsid w:val="0031438B"/>
    <w:rsid w:val="00315F1A"/>
    <w:rsid w:val="0031629E"/>
    <w:rsid w:val="00317AD1"/>
    <w:rsid w:val="00320223"/>
    <w:rsid w:val="00320CAE"/>
    <w:rsid w:val="003212BB"/>
    <w:rsid w:val="003217FC"/>
    <w:rsid w:val="00322033"/>
    <w:rsid w:val="003229E3"/>
    <w:rsid w:val="00322FBD"/>
    <w:rsid w:val="003232B7"/>
    <w:rsid w:val="003234D6"/>
    <w:rsid w:val="0032365D"/>
    <w:rsid w:val="003236E0"/>
    <w:rsid w:val="00323956"/>
    <w:rsid w:val="00323FAA"/>
    <w:rsid w:val="00325D19"/>
    <w:rsid w:val="003263CC"/>
    <w:rsid w:val="00326884"/>
    <w:rsid w:val="00326D04"/>
    <w:rsid w:val="00327EB2"/>
    <w:rsid w:val="00331BF6"/>
    <w:rsid w:val="0033341D"/>
    <w:rsid w:val="00333B63"/>
    <w:rsid w:val="003344DC"/>
    <w:rsid w:val="00335C9B"/>
    <w:rsid w:val="0033669B"/>
    <w:rsid w:val="003370D5"/>
    <w:rsid w:val="00341EF7"/>
    <w:rsid w:val="00342111"/>
    <w:rsid w:val="003421C9"/>
    <w:rsid w:val="00343C00"/>
    <w:rsid w:val="00343DDF"/>
    <w:rsid w:val="00343EBB"/>
    <w:rsid w:val="003447FA"/>
    <w:rsid w:val="00344921"/>
    <w:rsid w:val="00344F3D"/>
    <w:rsid w:val="0034544B"/>
    <w:rsid w:val="00345685"/>
    <w:rsid w:val="003471DF"/>
    <w:rsid w:val="00350AB3"/>
    <w:rsid w:val="003525B6"/>
    <w:rsid w:val="00352894"/>
    <w:rsid w:val="0035342A"/>
    <w:rsid w:val="00353488"/>
    <w:rsid w:val="0035436A"/>
    <w:rsid w:val="00355C10"/>
    <w:rsid w:val="00355C43"/>
    <w:rsid w:val="0035620C"/>
    <w:rsid w:val="0035628C"/>
    <w:rsid w:val="00356621"/>
    <w:rsid w:val="00356E23"/>
    <w:rsid w:val="003574ED"/>
    <w:rsid w:val="00357977"/>
    <w:rsid w:val="00362899"/>
    <w:rsid w:val="00363B9A"/>
    <w:rsid w:val="00363F14"/>
    <w:rsid w:val="0036446A"/>
    <w:rsid w:val="00365F03"/>
    <w:rsid w:val="003716FE"/>
    <w:rsid w:val="00371D14"/>
    <w:rsid w:val="003723F9"/>
    <w:rsid w:val="00373653"/>
    <w:rsid w:val="00373CE5"/>
    <w:rsid w:val="00374B43"/>
    <w:rsid w:val="003755AA"/>
    <w:rsid w:val="00375E1C"/>
    <w:rsid w:val="003765F1"/>
    <w:rsid w:val="00376E5D"/>
    <w:rsid w:val="00376FE5"/>
    <w:rsid w:val="00377133"/>
    <w:rsid w:val="00377E6E"/>
    <w:rsid w:val="0038011F"/>
    <w:rsid w:val="00380F12"/>
    <w:rsid w:val="00381957"/>
    <w:rsid w:val="003819FF"/>
    <w:rsid w:val="00381B06"/>
    <w:rsid w:val="003822DC"/>
    <w:rsid w:val="003828EE"/>
    <w:rsid w:val="00383565"/>
    <w:rsid w:val="003836E9"/>
    <w:rsid w:val="00383B79"/>
    <w:rsid w:val="00385377"/>
    <w:rsid w:val="00386536"/>
    <w:rsid w:val="00387B0C"/>
    <w:rsid w:val="00387F3D"/>
    <w:rsid w:val="0039072B"/>
    <w:rsid w:val="00392A6F"/>
    <w:rsid w:val="00392DF8"/>
    <w:rsid w:val="00392E7C"/>
    <w:rsid w:val="00394432"/>
    <w:rsid w:val="00395155"/>
    <w:rsid w:val="0039798C"/>
    <w:rsid w:val="003A12A6"/>
    <w:rsid w:val="003A1F89"/>
    <w:rsid w:val="003A2076"/>
    <w:rsid w:val="003A763E"/>
    <w:rsid w:val="003A793E"/>
    <w:rsid w:val="003B0827"/>
    <w:rsid w:val="003B0DBD"/>
    <w:rsid w:val="003B31F5"/>
    <w:rsid w:val="003B49F8"/>
    <w:rsid w:val="003B53D7"/>
    <w:rsid w:val="003B54C0"/>
    <w:rsid w:val="003B5883"/>
    <w:rsid w:val="003B59D9"/>
    <w:rsid w:val="003B616A"/>
    <w:rsid w:val="003B6CEE"/>
    <w:rsid w:val="003B745C"/>
    <w:rsid w:val="003B7983"/>
    <w:rsid w:val="003C086B"/>
    <w:rsid w:val="003C23D0"/>
    <w:rsid w:val="003C34B9"/>
    <w:rsid w:val="003C4E6D"/>
    <w:rsid w:val="003C5332"/>
    <w:rsid w:val="003C58DB"/>
    <w:rsid w:val="003C65DC"/>
    <w:rsid w:val="003C6902"/>
    <w:rsid w:val="003C72A0"/>
    <w:rsid w:val="003C794E"/>
    <w:rsid w:val="003D07AB"/>
    <w:rsid w:val="003D0C7C"/>
    <w:rsid w:val="003D119C"/>
    <w:rsid w:val="003D1338"/>
    <w:rsid w:val="003D1F4E"/>
    <w:rsid w:val="003D2210"/>
    <w:rsid w:val="003D3032"/>
    <w:rsid w:val="003D4314"/>
    <w:rsid w:val="003D4639"/>
    <w:rsid w:val="003D5DCB"/>
    <w:rsid w:val="003D5E4B"/>
    <w:rsid w:val="003D689F"/>
    <w:rsid w:val="003D6E06"/>
    <w:rsid w:val="003D6F9C"/>
    <w:rsid w:val="003D7866"/>
    <w:rsid w:val="003D7C62"/>
    <w:rsid w:val="003E100B"/>
    <w:rsid w:val="003E119E"/>
    <w:rsid w:val="003E17AA"/>
    <w:rsid w:val="003E1CBF"/>
    <w:rsid w:val="003E264E"/>
    <w:rsid w:val="003E3142"/>
    <w:rsid w:val="003E4E3D"/>
    <w:rsid w:val="003E5DF9"/>
    <w:rsid w:val="003E5ED4"/>
    <w:rsid w:val="003E6671"/>
    <w:rsid w:val="003E682C"/>
    <w:rsid w:val="003E7065"/>
    <w:rsid w:val="003E74B3"/>
    <w:rsid w:val="003E75C6"/>
    <w:rsid w:val="003F056F"/>
    <w:rsid w:val="003F0727"/>
    <w:rsid w:val="003F0A9B"/>
    <w:rsid w:val="003F12E1"/>
    <w:rsid w:val="003F1C89"/>
    <w:rsid w:val="003F2529"/>
    <w:rsid w:val="003F29A9"/>
    <w:rsid w:val="003F316B"/>
    <w:rsid w:val="003F32D1"/>
    <w:rsid w:val="003F44B4"/>
    <w:rsid w:val="003F544B"/>
    <w:rsid w:val="003F5EA8"/>
    <w:rsid w:val="003F6516"/>
    <w:rsid w:val="003F651B"/>
    <w:rsid w:val="003F70B8"/>
    <w:rsid w:val="00400C4E"/>
    <w:rsid w:val="00400FD0"/>
    <w:rsid w:val="00401129"/>
    <w:rsid w:val="004014E8"/>
    <w:rsid w:val="004015B8"/>
    <w:rsid w:val="00401CC6"/>
    <w:rsid w:val="00403F06"/>
    <w:rsid w:val="00404A90"/>
    <w:rsid w:val="00404D75"/>
    <w:rsid w:val="0040600C"/>
    <w:rsid w:val="00407C11"/>
    <w:rsid w:val="00410070"/>
    <w:rsid w:val="00410CFC"/>
    <w:rsid w:val="00412602"/>
    <w:rsid w:val="00412801"/>
    <w:rsid w:val="0041511D"/>
    <w:rsid w:val="00415375"/>
    <w:rsid w:val="004157AE"/>
    <w:rsid w:val="004165D0"/>
    <w:rsid w:val="004166E9"/>
    <w:rsid w:val="00416A71"/>
    <w:rsid w:val="00417224"/>
    <w:rsid w:val="004174B7"/>
    <w:rsid w:val="00417DD7"/>
    <w:rsid w:val="004203BB"/>
    <w:rsid w:val="0042079B"/>
    <w:rsid w:val="0042269A"/>
    <w:rsid w:val="00423F53"/>
    <w:rsid w:val="00424D8A"/>
    <w:rsid w:val="00424DA2"/>
    <w:rsid w:val="00425AF0"/>
    <w:rsid w:val="00426B06"/>
    <w:rsid w:val="0042767F"/>
    <w:rsid w:val="00431CEA"/>
    <w:rsid w:val="00434245"/>
    <w:rsid w:val="00436C9A"/>
    <w:rsid w:val="00440040"/>
    <w:rsid w:val="00441E95"/>
    <w:rsid w:val="004425B6"/>
    <w:rsid w:val="00442D8F"/>
    <w:rsid w:val="0044311E"/>
    <w:rsid w:val="00443F74"/>
    <w:rsid w:val="004440BF"/>
    <w:rsid w:val="004440F3"/>
    <w:rsid w:val="00445999"/>
    <w:rsid w:val="004460DD"/>
    <w:rsid w:val="004479C9"/>
    <w:rsid w:val="00447CF3"/>
    <w:rsid w:val="00450227"/>
    <w:rsid w:val="00450452"/>
    <w:rsid w:val="00450C03"/>
    <w:rsid w:val="00450DC5"/>
    <w:rsid w:val="00452531"/>
    <w:rsid w:val="004533F3"/>
    <w:rsid w:val="00453EDC"/>
    <w:rsid w:val="004542F9"/>
    <w:rsid w:val="0045533F"/>
    <w:rsid w:val="00455867"/>
    <w:rsid w:val="0045597C"/>
    <w:rsid w:val="00456DB3"/>
    <w:rsid w:val="00457145"/>
    <w:rsid w:val="004606F2"/>
    <w:rsid w:val="00460F79"/>
    <w:rsid w:val="0046130B"/>
    <w:rsid w:val="00463700"/>
    <w:rsid w:val="00466214"/>
    <w:rsid w:val="00471F6A"/>
    <w:rsid w:val="00472600"/>
    <w:rsid w:val="00472889"/>
    <w:rsid w:val="004728BD"/>
    <w:rsid w:val="004729CF"/>
    <w:rsid w:val="00472BA0"/>
    <w:rsid w:val="004731D5"/>
    <w:rsid w:val="00473A48"/>
    <w:rsid w:val="00474551"/>
    <w:rsid w:val="004751C5"/>
    <w:rsid w:val="004757F5"/>
    <w:rsid w:val="00476345"/>
    <w:rsid w:val="00476FCB"/>
    <w:rsid w:val="0047769B"/>
    <w:rsid w:val="004776A9"/>
    <w:rsid w:val="004778D8"/>
    <w:rsid w:val="004779F9"/>
    <w:rsid w:val="0048215A"/>
    <w:rsid w:val="004829BC"/>
    <w:rsid w:val="00483559"/>
    <w:rsid w:val="00483874"/>
    <w:rsid w:val="00484513"/>
    <w:rsid w:val="0048550A"/>
    <w:rsid w:val="0048591A"/>
    <w:rsid w:val="00485928"/>
    <w:rsid w:val="004863B8"/>
    <w:rsid w:val="0048662D"/>
    <w:rsid w:val="0048732B"/>
    <w:rsid w:val="0049007D"/>
    <w:rsid w:val="004902C3"/>
    <w:rsid w:val="00491A73"/>
    <w:rsid w:val="00491BE9"/>
    <w:rsid w:val="00492334"/>
    <w:rsid w:val="00492C83"/>
    <w:rsid w:val="00493ED9"/>
    <w:rsid w:val="00494A1F"/>
    <w:rsid w:val="00494CB7"/>
    <w:rsid w:val="00494F46"/>
    <w:rsid w:val="00495175"/>
    <w:rsid w:val="0049535F"/>
    <w:rsid w:val="0049598E"/>
    <w:rsid w:val="004977E9"/>
    <w:rsid w:val="004A0508"/>
    <w:rsid w:val="004A0A66"/>
    <w:rsid w:val="004A2C0B"/>
    <w:rsid w:val="004A5D4F"/>
    <w:rsid w:val="004A6567"/>
    <w:rsid w:val="004A6918"/>
    <w:rsid w:val="004A6B69"/>
    <w:rsid w:val="004A6CBD"/>
    <w:rsid w:val="004B01A1"/>
    <w:rsid w:val="004B021E"/>
    <w:rsid w:val="004B0336"/>
    <w:rsid w:val="004B0690"/>
    <w:rsid w:val="004B10F3"/>
    <w:rsid w:val="004B11DE"/>
    <w:rsid w:val="004B2462"/>
    <w:rsid w:val="004B25EA"/>
    <w:rsid w:val="004B3647"/>
    <w:rsid w:val="004B6568"/>
    <w:rsid w:val="004B6F80"/>
    <w:rsid w:val="004B7066"/>
    <w:rsid w:val="004B7B52"/>
    <w:rsid w:val="004C077E"/>
    <w:rsid w:val="004C156F"/>
    <w:rsid w:val="004C1602"/>
    <w:rsid w:val="004C2FA3"/>
    <w:rsid w:val="004C3ED1"/>
    <w:rsid w:val="004C42AA"/>
    <w:rsid w:val="004C5409"/>
    <w:rsid w:val="004C577E"/>
    <w:rsid w:val="004C6343"/>
    <w:rsid w:val="004C63C7"/>
    <w:rsid w:val="004C729B"/>
    <w:rsid w:val="004D0635"/>
    <w:rsid w:val="004D0FB3"/>
    <w:rsid w:val="004D1AA7"/>
    <w:rsid w:val="004D1FFB"/>
    <w:rsid w:val="004D34A0"/>
    <w:rsid w:val="004D37D1"/>
    <w:rsid w:val="004D5979"/>
    <w:rsid w:val="004D77B7"/>
    <w:rsid w:val="004D7FE9"/>
    <w:rsid w:val="004E0112"/>
    <w:rsid w:val="004E0682"/>
    <w:rsid w:val="004E1980"/>
    <w:rsid w:val="004E4908"/>
    <w:rsid w:val="004E5318"/>
    <w:rsid w:val="004E644A"/>
    <w:rsid w:val="004E7F2E"/>
    <w:rsid w:val="004F00CF"/>
    <w:rsid w:val="004F0767"/>
    <w:rsid w:val="004F0864"/>
    <w:rsid w:val="004F09DE"/>
    <w:rsid w:val="004F254F"/>
    <w:rsid w:val="004F25F6"/>
    <w:rsid w:val="004F3E27"/>
    <w:rsid w:val="004F4351"/>
    <w:rsid w:val="004F44FE"/>
    <w:rsid w:val="004F4FB0"/>
    <w:rsid w:val="004F5732"/>
    <w:rsid w:val="004F6C90"/>
    <w:rsid w:val="004F7BC8"/>
    <w:rsid w:val="0050053A"/>
    <w:rsid w:val="00501A4A"/>
    <w:rsid w:val="005021BB"/>
    <w:rsid w:val="0050253C"/>
    <w:rsid w:val="0050320F"/>
    <w:rsid w:val="00503A52"/>
    <w:rsid w:val="00504463"/>
    <w:rsid w:val="00505C16"/>
    <w:rsid w:val="00507451"/>
    <w:rsid w:val="0051090A"/>
    <w:rsid w:val="00510BAA"/>
    <w:rsid w:val="00512136"/>
    <w:rsid w:val="00512389"/>
    <w:rsid w:val="005125DD"/>
    <w:rsid w:val="005131E6"/>
    <w:rsid w:val="005134F0"/>
    <w:rsid w:val="0051359B"/>
    <w:rsid w:val="00513E18"/>
    <w:rsid w:val="00514431"/>
    <w:rsid w:val="00514A05"/>
    <w:rsid w:val="00515B9F"/>
    <w:rsid w:val="0051683D"/>
    <w:rsid w:val="00516A64"/>
    <w:rsid w:val="00521A6A"/>
    <w:rsid w:val="00522479"/>
    <w:rsid w:val="0052273D"/>
    <w:rsid w:val="00524729"/>
    <w:rsid w:val="005248BB"/>
    <w:rsid w:val="0052558C"/>
    <w:rsid w:val="005267D5"/>
    <w:rsid w:val="005273A1"/>
    <w:rsid w:val="00527ECA"/>
    <w:rsid w:val="00527F51"/>
    <w:rsid w:val="00530D72"/>
    <w:rsid w:val="0053195D"/>
    <w:rsid w:val="0053251B"/>
    <w:rsid w:val="0053299B"/>
    <w:rsid w:val="00533045"/>
    <w:rsid w:val="005331E0"/>
    <w:rsid w:val="005333E9"/>
    <w:rsid w:val="00533934"/>
    <w:rsid w:val="00540637"/>
    <w:rsid w:val="00540FD7"/>
    <w:rsid w:val="00541CC2"/>
    <w:rsid w:val="00543002"/>
    <w:rsid w:val="00543E13"/>
    <w:rsid w:val="00544225"/>
    <w:rsid w:val="00545194"/>
    <w:rsid w:val="005457FF"/>
    <w:rsid w:val="00545B59"/>
    <w:rsid w:val="00545EF4"/>
    <w:rsid w:val="00547970"/>
    <w:rsid w:val="00547A5C"/>
    <w:rsid w:val="0055044B"/>
    <w:rsid w:val="005513A1"/>
    <w:rsid w:val="0055178F"/>
    <w:rsid w:val="005519DA"/>
    <w:rsid w:val="00554C19"/>
    <w:rsid w:val="00555DB9"/>
    <w:rsid w:val="0055688C"/>
    <w:rsid w:val="00557E6C"/>
    <w:rsid w:val="005611A8"/>
    <w:rsid w:val="00561D10"/>
    <w:rsid w:val="0056463D"/>
    <w:rsid w:val="00564833"/>
    <w:rsid w:val="00565734"/>
    <w:rsid w:val="00566BC1"/>
    <w:rsid w:val="00566D3B"/>
    <w:rsid w:val="00573A0F"/>
    <w:rsid w:val="00574B9A"/>
    <w:rsid w:val="00575C2D"/>
    <w:rsid w:val="00575D5C"/>
    <w:rsid w:val="00576320"/>
    <w:rsid w:val="00576845"/>
    <w:rsid w:val="00577EC9"/>
    <w:rsid w:val="005800B3"/>
    <w:rsid w:val="00580AF3"/>
    <w:rsid w:val="00580D3D"/>
    <w:rsid w:val="00582BEF"/>
    <w:rsid w:val="005842AF"/>
    <w:rsid w:val="00584A5F"/>
    <w:rsid w:val="0058518C"/>
    <w:rsid w:val="005851D7"/>
    <w:rsid w:val="00585BB8"/>
    <w:rsid w:val="005865A9"/>
    <w:rsid w:val="00586B00"/>
    <w:rsid w:val="0058728E"/>
    <w:rsid w:val="005873DE"/>
    <w:rsid w:val="0058758F"/>
    <w:rsid w:val="00587E48"/>
    <w:rsid w:val="00590010"/>
    <w:rsid w:val="0059124B"/>
    <w:rsid w:val="00591617"/>
    <w:rsid w:val="00591A14"/>
    <w:rsid w:val="00591A60"/>
    <w:rsid w:val="00592877"/>
    <w:rsid w:val="00593213"/>
    <w:rsid w:val="005942CC"/>
    <w:rsid w:val="00597694"/>
    <w:rsid w:val="005A06F2"/>
    <w:rsid w:val="005A1EFF"/>
    <w:rsid w:val="005A1FD7"/>
    <w:rsid w:val="005A22F6"/>
    <w:rsid w:val="005A3122"/>
    <w:rsid w:val="005A394B"/>
    <w:rsid w:val="005A3C32"/>
    <w:rsid w:val="005A46BF"/>
    <w:rsid w:val="005A5254"/>
    <w:rsid w:val="005A6E26"/>
    <w:rsid w:val="005A7AC8"/>
    <w:rsid w:val="005A7C58"/>
    <w:rsid w:val="005B0A0D"/>
    <w:rsid w:val="005B11DB"/>
    <w:rsid w:val="005B1258"/>
    <w:rsid w:val="005B1A03"/>
    <w:rsid w:val="005B1D9E"/>
    <w:rsid w:val="005B3880"/>
    <w:rsid w:val="005B5D8B"/>
    <w:rsid w:val="005B6ED8"/>
    <w:rsid w:val="005B7A75"/>
    <w:rsid w:val="005C0379"/>
    <w:rsid w:val="005C131D"/>
    <w:rsid w:val="005C13F6"/>
    <w:rsid w:val="005C20AC"/>
    <w:rsid w:val="005C2169"/>
    <w:rsid w:val="005C247C"/>
    <w:rsid w:val="005C2954"/>
    <w:rsid w:val="005C341C"/>
    <w:rsid w:val="005C39AB"/>
    <w:rsid w:val="005C3B55"/>
    <w:rsid w:val="005C3D8B"/>
    <w:rsid w:val="005C563A"/>
    <w:rsid w:val="005C67AE"/>
    <w:rsid w:val="005C6855"/>
    <w:rsid w:val="005C68CF"/>
    <w:rsid w:val="005C78FB"/>
    <w:rsid w:val="005C7C9C"/>
    <w:rsid w:val="005D0C52"/>
    <w:rsid w:val="005D51A6"/>
    <w:rsid w:val="005D617C"/>
    <w:rsid w:val="005D64ED"/>
    <w:rsid w:val="005D6F71"/>
    <w:rsid w:val="005D706A"/>
    <w:rsid w:val="005E2E18"/>
    <w:rsid w:val="005E4920"/>
    <w:rsid w:val="005E5C40"/>
    <w:rsid w:val="005E6A3B"/>
    <w:rsid w:val="005E72F2"/>
    <w:rsid w:val="005F0962"/>
    <w:rsid w:val="005F0CB6"/>
    <w:rsid w:val="005F1327"/>
    <w:rsid w:val="005F13AB"/>
    <w:rsid w:val="005F162E"/>
    <w:rsid w:val="005F283C"/>
    <w:rsid w:val="005F3718"/>
    <w:rsid w:val="005F429A"/>
    <w:rsid w:val="005F42FE"/>
    <w:rsid w:val="005F4E0D"/>
    <w:rsid w:val="005F4E6C"/>
    <w:rsid w:val="005F593A"/>
    <w:rsid w:val="005F764C"/>
    <w:rsid w:val="005F78A4"/>
    <w:rsid w:val="005F7DC5"/>
    <w:rsid w:val="00600120"/>
    <w:rsid w:val="00600178"/>
    <w:rsid w:val="0060078B"/>
    <w:rsid w:val="00600CA4"/>
    <w:rsid w:val="00601C15"/>
    <w:rsid w:val="00603A4B"/>
    <w:rsid w:val="00605EB9"/>
    <w:rsid w:val="0060602B"/>
    <w:rsid w:val="006061B1"/>
    <w:rsid w:val="006062FE"/>
    <w:rsid w:val="00610089"/>
    <w:rsid w:val="00610458"/>
    <w:rsid w:val="00610469"/>
    <w:rsid w:val="0061150D"/>
    <w:rsid w:val="00612424"/>
    <w:rsid w:val="006125F3"/>
    <w:rsid w:val="0061331A"/>
    <w:rsid w:val="0061341D"/>
    <w:rsid w:val="00614E1C"/>
    <w:rsid w:val="00615D12"/>
    <w:rsid w:val="00616B1E"/>
    <w:rsid w:val="00616D8E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69A4"/>
    <w:rsid w:val="00627846"/>
    <w:rsid w:val="00627884"/>
    <w:rsid w:val="00630AB3"/>
    <w:rsid w:val="006318AB"/>
    <w:rsid w:val="006323D4"/>
    <w:rsid w:val="00633445"/>
    <w:rsid w:val="00634378"/>
    <w:rsid w:val="00634E8B"/>
    <w:rsid w:val="00634FB4"/>
    <w:rsid w:val="00634FEA"/>
    <w:rsid w:val="006350BF"/>
    <w:rsid w:val="0063549B"/>
    <w:rsid w:val="00635998"/>
    <w:rsid w:val="0063637F"/>
    <w:rsid w:val="00640067"/>
    <w:rsid w:val="00640880"/>
    <w:rsid w:val="00640EEA"/>
    <w:rsid w:val="00641A63"/>
    <w:rsid w:val="00641AA6"/>
    <w:rsid w:val="00641E40"/>
    <w:rsid w:val="00642172"/>
    <w:rsid w:val="00642FFE"/>
    <w:rsid w:val="0064323B"/>
    <w:rsid w:val="00643913"/>
    <w:rsid w:val="00644138"/>
    <w:rsid w:val="006441BD"/>
    <w:rsid w:val="00647ED1"/>
    <w:rsid w:val="00651063"/>
    <w:rsid w:val="00651281"/>
    <w:rsid w:val="0065294E"/>
    <w:rsid w:val="00652CE0"/>
    <w:rsid w:val="006537A0"/>
    <w:rsid w:val="00653B1D"/>
    <w:rsid w:val="00653B39"/>
    <w:rsid w:val="0065435B"/>
    <w:rsid w:val="00654FDA"/>
    <w:rsid w:val="00655CEB"/>
    <w:rsid w:val="00656F8B"/>
    <w:rsid w:val="0065721B"/>
    <w:rsid w:val="00661154"/>
    <w:rsid w:val="0066165D"/>
    <w:rsid w:val="00662643"/>
    <w:rsid w:val="0066460E"/>
    <w:rsid w:val="00665575"/>
    <w:rsid w:val="00666CDA"/>
    <w:rsid w:val="00667EA0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CB6"/>
    <w:rsid w:val="00677637"/>
    <w:rsid w:val="0067768E"/>
    <w:rsid w:val="0068137E"/>
    <w:rsid w:val="006841B5"/>
    <w:rsid w:val="00684A7A"/>
    <w:rsid w:val="00685A07"/>
    <w:rsid w:val="0068665B"/>
    <w:rsid w:val="00687F1E"/>
    <w:rsid w:val="006900EF"/>
    <w:rsid w:val="00690BC7"/>
    <w:rsid w:val="00692037"/>
    <w:rsid w:val="00695934"/>
    <w:rsid w:val="00695C87"/>
    <w:rsid w:val="006A0C1F"/>
    <w:rsid w:val="006A1B19"/>
    <w:rsid w:val="006A2053"/>
    <w:rsid w:val="006A26A0"/>
    <w:rsid w:val="006A335A"/>
    <w:rsid w:val="006A4A63"/>
    <w:rsid w:val="006A4C3A"/>
    <w:rsid w:val="006A5277"/>
    <w:rsid w:val="006A6E80"/>
    <w:rsid w:val="006B00D9"/>
    <w:rsid w:val="006B1CD2"/>
    <w:rsid w:val="006B2041"/>
    <w:rsid w:val="006B2E9B"/>
    <w:rsid w:val="006B342B"/>
    <w:rsid w:val="006B535D"/>
    <w:rsid w:val="006B64EB"/>
    <w:rsid w:val="006B72CD"/>
    <w:rsid w:val="006B78D3"/>
    <w:rsid w:val="006B7A39"/>
    <w:rsid w:val="006B7C6C"/>
    <w:rsid w:val="006C0AC7"/>
    <w:rsid w:val="006C268D"/>
    <w:rsid w:val="006C2B0E"/>
    <w:rsid w:val="006C2DA0"/>
    <w:rsid w:val="006C41BF"/>
    <w:rsid w:val="006C45E9"/>
    <w:rsid w:val="006C478F"/>
    <w:rsid w:val="006C5B04"/>
    <w:rsid w:val="006C5DFF"/>
    <w:rsid w:val="006C6101"/>
    <w:rsid w:val="006C7EEA"/>
    <w:rsid w:val="006D0194"/>
    <w:rsid w:val="006D0371"/>
    <w:rsid w:val="006D0A55"/>
    <w:rsid w:val="006D0F53"/>
    <w:rsid w:val="006D1E8F"/>
    <w:rsid w:val="006D3C8E"/>
    <w:rsid w:val="006D42BA"/>
    <w:rsid w:val="006D4403"/>
    <w:rsid w:val="006D4A54"/>
    <w:rsid w:val="006D5082"/>
    <w:rsid w:val="006D5948"/>
    <w:rsid w:val="006D5A5D"/>
    <w:rsid w:val="006D7405"/>
    <w:rsid w:val="006D7EEC"/>
    <w:rsid w:val="006E16CE"/>
    <w:rsid w:val="006E1E83"/>
    <w:rsid w:val="006E2A2B"/>
    <w:rsid w:val="006E3C9D"/>
    <w:rsid w:val="006E4CEC"/>
    <w:rsid w:val="006E5549"/>
    <w:rsid w:val="006E5F5E"/>
    <w:rsid w:val="006E67D8"/>
    <w:rsid w:val="006E6BE7"/>
    <w:rsid w:val="006E7176"/>
    <w:rsid w:val="006E7726"/>
    <w:rsid w:val="006E779D"/>
    <w:rsid w:val="006E7B3B"/>
    <w:rsid w:val="006E7B92"/>
    <w:rsid w:val="006F08FF"/>
    <w:rsid w:val="006F0DB2"/>
    <w:rsid w:val="006F299A"/>
    <w:rsid w:val="006F2A14"/>
    <w:rsid w:val="006F2FE8"/>
    <w:rsid w:val="006F596C"/>
    <w:rsid w:val="0070167B"/>
    <w:rsid w:val="007016CD"/>
    <w:rsid w:val="007016D9"/>
    <w:rsid w:val="00701F95"/>
    <w:rsid w:val="0070323F"/>
    <w:rsid w:val="00703A91"/>
    <w:rsid w:val="00704ACD"/>
    <w:rsid w:val="00706FBC"/>
    <w:rsid w:val="00710E58"/>
    <w:rsid w:val="00713D7F"/>
    <w:rsid w:val="007145A8"/>
    <w:rsid w:val="0071514D"/>
    <w:rsid w:val="00715A1B"/>
    <w:rsid w:val="00715A9A"/>
    <w:rsid w:val="00715DE7"/>
    <w:rsid w:val="00716D86"/>
    <w:rsid w:val="00717064"/>
    <w:rsid w:val="00722F3B"/>
    <w:rsid w:val="00722FF1"/>
    <w:rsid w:val="00723D72"/>
    <w:rsid w:val="00723FC9"/>
    <w:rsid w:val="00724EA1"/>
    <w:rsid w:val="00724F00"/>
    <w:rsid w:val="00725BE2"/>
    <w:rsid w:val="00725C0A"/>
    <w:rsid w:val="00726001"/>
    <w:rsid w:val="0072613F"/>
    <w:rsid w:val="00726DEA"/>
    <w:rsid w:val="00730B33"/>
    <w:rsid w:val="00730F82"/>
    <w:rsid w:val="00731935"/>
    <w:rsid w:val="00733BA1"/>
    <w:rsid w:val="007345A8"/>
    <w:rsid w:val="00734D2A"/>
    <w:rsid w:val="00735EA8"/>
    <w:rsid w:val="00735FA0"/>
    <w:rsid w:val="007373D8"/>
    <w:rsid w:val="007404AA"/>
    <w:rsid w:val="00740FF9"/>
    <w:rsid w:val="0074127C"/>
    <w:rsid w:val="00741395"/>
    <w:rsid w:val="00742215"/>
    <w:rsid w:val="00743926"/>
    <w:rsid w:val="0074395E"/>
    <w:rsid w:val="00744674"/>
    <w:rsid w:val="0074471D"/>
    <w:rsid w:val="007453A9"/>
    <w:rsid w:val="0074694A"/>
    <w:rsid w:val="00746BCB"/>
    <w:rsid w:val="00747C56"/>
    <w:rsid w:val="00750161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9CF"/>
    <w:rsid w:val="00755F0E"/>
    <w:rsid w:val="00757143"/>
    <w:rsid w:val="00757407"/>
    <w:rsid w:val="007574F4"/>
    <w:rsid w:val="00757B00"/>
    <w:rsid w:val="007604B5"/>
    <w:rsid w:val="007604D3"/>
    <w:rsid w:val="0076059C"/>
    <w:rsid w:val="007638C4"/>
    <w:rsid w:val="00763A75"/>
    <w:rsid w:val="00763EFF"/>
    <w:rsid w:val="00764694"/>
    <w:rsid w:val="00765AEC"/>
    <w:rsid w:val="00765F50"/>
    <w:rsid w:val="007661CB"/>
    <w:rsid w:val="007672EC"/>
    <w:rsid w:val="00771D42"/>
    <w:rsid w:val="007732C4"/>
    <w:rsid w:val="00773653"/>
    <w:rsid w:val="007744D2"/>
    <w:rsid w:val="007745DF"/>
    <w:rsid w:val="00776521"/>
    <w:rsid w:val="0077690B"/>
    <w:rsid w:val="0077752B"/>
    <w:rsid w:val="00780C2D"/>
    <w:rsid w:val="00781EC4"/>
    <w:rsid w:val="007820E1"/>
    <w:rsid w:val="0078212B"/>
    <w:rsid w:val="007824BD"/>
    <w:rsid w:val="00783013"/>
    <w:rsid w:val="0078336E"/>
    <w:rsid w:val="007846C9"/>
    <w:rsid w:val="00784913"/>
    <w:rsid w:val="00784C41"/>
    <w:rsid w:val="00785411"/>
    <w:rsid w:val="00786F83"/>
    <w:rsid w:val="00787316"/>
    <w:rsid w:val="00787454"/>
    <w:rsid w:val="007877F2"/>
    <w:rsid w:val="007905B7"/>
    <w:rsid w:val="007919CD"/>
    <w:rsid w:val="00791C36"/>
    <w:rsid w:val="0079217C"/>
    <w:rsid w:val="0079233B"/>
    <w:rsid w:val="007939AB"/>
    <w:rsid w:val="007940DC"/>
    <w:rsid w:val="007947C0"/>
    <w:rsid w:val="00794830"/>
    <w:rsid w:val="00794CB7"/>
    <w:rsid w:val="00796758"/>
    <w:rsid w:val="007974C4"/>
    <w:rsid w:val="00797693"/>
    <w:rsid w:val="007A0EA1"/>
    <w:rsid w:val="007A1536"/>
    <w:rsid w:val="007A2218"/>
    <w:rsid w:val="007A3098"/>
    <w:rsid w:val="007A57D8"/>
    <w:rsid w:val="007A609E"/>
    <w:rsid w:val="007A647C"/>
    <w:rsid w:val="007A6570"/>
    <w:rsid w:val="007A657F"/>
    <w:rsid w:val="007A6BD3"/>
    <w:rsid w:val="007A7B0D"/>
    <w:rsid w:val="007B0265"/>
    <w:rsid w:val="007B04D8"/>
    <w:rsid w:val="007B0516"/>
    <w:rsid w:val="007B3610"/>
    <w:rsid w:val="007B4730"/>
    <w:rsid w:val="007B78EE"/>
    <w:rsid w:val="007C072F"/>
    <w:rsid w:val="007C1A9A"/>
    <w:rsid w:val="007C3874"/>
    <w:rsid w:val="007C3FDB"/>
    <w:rsid w:val="007C42C2"/>
    <w:rsid w:val="007C4B2D"/>
    <w:rsid w:val="007C4B36"/>
    <w:rsid w:val="007C54CA"/>
    <w:rsid w:val="007C70AD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E0851"/>
    <w:rsid w:val="007E0951"/>
    <w:rsid w:val="007E15FB"/>
    <w:rsid w:val="007E19AE"/>
    <w:rsid w:val="007E28DE"/>
    <w:rsid w:val="007E2F9F"/>
    <w:rsid w:val="007E32FA"/>
    <w:rsid w:val="007E3928"/>
    <w:rsid w:val="007E5112"/>
    <w:rsid w:val="007F040C"/>
    <w:rsid w:val="007F0761"/>
    <w:rsid w:val="007F0798"/>
    <w:rsid w:val="007F2123"/>
    <w:rsid w:val="007F21D1"/>
    <w:rsid w:val="007F2EA7"/>
    <w:rsid w:val="007F4455"/>
    <w:rsid w:val="007F4F7C"/>
    <w:rsid w:val="007F546E"/>
    <w:rsid w:val="007F6F7D"/>
    <w:rsid w:val="00800460"/>
    <w:rsid w:val="00800545"/>
    <w:rsid w:val="00800AC2"/>
    <w:rsid w:val="00800E81"/>
    <w:rsid w:val="00800FC0"/>
    <w:rsid w:val="00801081"/>
    <w:rsid w:val="00802A5E"/>
    <w:rsid w:val="00803164"/>
    <w:rsid w:val="008036D7"/>
    <w:rsid w:val="00806575"/>
    <w:rsid w:val="008072B7"/>
    <w:rsid w:val="00807C35"/>
    <w:rsid w:val="0081136F"/>
    <w:rsid w:val="00811866"/>
    <w:rsid w:val="0081224A"/>
    <w:rsid w:val="0081244A"/>
    <w:rsid w:val="00813423"/>
    <w:rsid w:val="0081436D"/>
    <w:rsid w:val="00814397"/>
    <w:rsid w:val="00815D2E"/>
    <w:rsid w:val="008163AB"/>
    <w:rsid w:val="00817BD7"/>
    <w:rsid w:val="0082131E"/>
    <w:rsid w:val="0082201C"/>
    <w:rsid w:val="008226DC"/>
    <w:rsid w:val="008230DD"/>
    <w:rsid w:val="008236BC"/>
    <w:rsid w:val="0082384A"/>
    <w:rsid w:val="008238F1"/>
    <w:rsid w:val="00823FAF"/>
    <w:rsid w:val="00825E68"/>
    <w:rsid w:val="00826951"/>
    <w:rsid w:val="00830180"/>
    <w:rsid w:val="00833725"/>
    <w:rsid w:val="00833EB6"/>
    <w:rsid w:val="00833F79"/>
    <w:rsid w:val="008340BB"/>
    <w:rsid w:val="008341D2"/>
    <w:rsid w:val="00836701"/>
    <w:rsid w:val="00836FC0"/>
    <w:rsid w:val="00837E39"/>
    <w:rsid w:val="0084038A"/>
    <w:rsid w:val="00841E18"/>
    <w:rsid w:val="00842F15"/>
    <w:rsid w:val="008434E1"/>
    <w:rsid w:val="00844908"/>
    <w:rsid w:val="008453B3"/>
    <w:rsid w:val="00845907"/>
    <w:rsid w:val="0084643C"/>
    <w:rsid w:val="00846EE5"/>
    <w:rsid w:val="0084742F"/>
    <w:rsid w:val="00847B3D"/>
    <w:rsid w:val="00847B86"/>
    <w:rsid w:val="00847E8D"/>
    <w:rsid w:val="0085102F"/>
    <w:rsid w:val="0085187A"/>
    <w:rsid w:val="00852558"/>
    <w:rsid w:val="008544F4"/>
    <w:rsid w:val="008551B5"/>
    <w:rsid w:val="00855B2E"/>
    <w:rsid w:val="00857A60"/>
    <w:rsid w:val="008608E6"/>
    <w:rsid w:val="008611B1"/>
    <w:rsid w:val="0086136E"/>
    <w:rsid w:val="008638E9"/>
    <w:rsid w:val="008641C2"/>
    <w:rsid w:val="00866BC9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611F"/>
    <w:rsid w:val="00877DC8"/>
    <w:rsid w:val="00880A13"/>
    <w:rsid w:val="008814E2"/>
    <w:rsid w:val="008832FF"/>
    <w:rsid w:val="00884BBA"/>
    <w:rsid w:val="00887B32"/>
    <w:rsid w:val="00890BC2"/>
    <w:rsid w:val="00892123"/>
    <w:rsid w:val="00892EAA"/>
    <w:rsid w:val="0089418D"/>
    <w:rsid w:val="0089423F"/>
    <w:rsid w:val="00894AD3"/>
    <w:rsid w:val="00895B50"/>
    <w:rsid w:val="00895C64"/>
    <w:rsid w:val="008960B5"/>
    <w:rsid w:val="00896DB8"/>
    <w:rsid w:val="008973D1"/>
    <w:rsid w:val="008975AE"/>
    <w:rsid w:val="00897E6E"/>
    <w:rsid w:val="008A085A"/>
    <w:rsid w:val="008A1CA2"/>
    <w:rsid w:val="008A2F02"/>
    <w:rsid w:val="008A4342"/>
    <w:rsid w:val="008A4D92"/>
    <w:rsid w:val="008A5A08"/>
    <w:rsid w:val="008B0D74"/>
    <w:rsid w:val="008B1142"/>
    <w:rsid w:val="008B1723"/>
    <w:rsid w:val="008B52CB"/>
    <w:rsid w:val="008B54D1"/>
    <w:rsid w:val="008B6787"/>
    <w:rsid w:val="008B69BC"/>
    <w:rsid w:val="008B780E"/>
    <w:rsid w:val="008B7827"/>
    <w:rsid w:val="008C196B"/>
    <w:rsid w:val="008C31B5"/>
    <w:rsid w:val="008C4995"/>
    <w:rsid w:val="008C50FE"/>
    <w:rsid w:val="008C578A"/>
    <w:rsid w:val="008C5A29"/>
    <w:rsid w:val="008C6C0A"/>
    <w:rsid w:val="008C77C7"/>
    <w:rsid w:val="008D0BD0"/>
    <w:rsid w:val="008D0DE5"/>
    <w:rsid w:val="008D0DEB"/>
    <w:rsid w:val="008D1189"/>
    <w:rsid w:val="008D42D1"/>
    <w:rsid w:val="008D4EF0"/>
    <w:rsid w:val="008D4F39"/>
    <w:rsid w:val="008D56B8"/>
    <w:rsid w:val="008D69A5"/>
    <w:rsid w:val="008D6E52"/>
    <w:rsid w:val="008D73A8"/>
    <w:rsid w:val="008E05B5"/>
    <w:rsid w:val="008E1017"/>
    <w:rsid w:val="008E1DC9"/>
    <w:rsid w:val="008E40BB"/>
    <w:rsid w:val="008E40E2"/>
    <w:rsid w:val="008E4E69"/>
    <w:rsid w:val="008E5216"/>
    <w:rsid w:val="008E55A1"/>
    <w:rsid w:val="008F00B0"/>
    <w:rsid w:val="008F14A4"/>
    <w:rsid w:val="008F28A2"/>
    <w:rsid w:val="008F3C07"/>
    <w:rsid w:val="008F45FE"/>
    <w:rsid w:val="008F4825"/>
    <w:rsid w:val="008F6E88"/>
    <w:rsid w:val="008F7023"/>
    <w:rsid w:val="008F7532"/>
    <w:rsid w:val="008F7A8B"/>
    <w:rsid w:val="009001ED"/>
    <w:rsid w:val="009005BC"/>
    <w:rsid w:val="00900EE2"/>
    <w:rsid w:val="009025A8"/>
    <w:rsid w:val="009028D3"/>
    <w:rsid w:val="00902FE7"/>
    <w:rsid w:val="00903D5B"/>
    <w:rsid w:val="00904670"/>
    <w:rsid w:val="009046DD"/>
    <w:rsid w:val="0090573E"/>
    <w:rsid w:val="009057A0"/>
    <w:rsid w:val="009068E4"/>
    <w:rsid w:val="00907C0C"/>
    <w:rsid w:val="0091076A"/>
    <w:rsid w:val="00910C03"/>
    <w:rsid w:val="009125E2"/>
    <w:rsid w:val="009129A7"/>
    <w:rsid w:val="00912AB0"/>
    <w:rsid w:val="00912FE2"/>
    <w:rsid w:val="009142F8"/>
    <w:rsid w:val="009144FC"/>
    <w:rsid w:val="00914A96"/>
    <w:rsid w:val="00914AC5"/>
    <w:rsid w:val="00915150"/>
    <w:rsid w:val="009154B0"/>
    <w:rsid w:val="009157A9"/>
    <w:rsid w:val="00915D58"/>
    <w:rsid w:val="00916BA8"/>
    <w:rsid w:val="009209BA"/>
    <w:rsid w:val="00922744"/>
    <w:rsid w:val="00922B30"/>
    <w:rsid w:val="00924EBC"/>
    <w:rsid w:val="009254DB"/>
    <w:rsid w:val="0092583D"/>
    <w:rsid w:val="009260CA"/>
    <w:rsid w:val="00932016"/>
    <w:rsid w:val="00932CED"/>
    <w:rsid w:val="00932D31"/>
    <w:rsid w:val="00932ED6"/>
    <w:rsid w:val="009343F5"/>
    <w:rsid w:val="00934B15"/>
    <w:rsid w:val="00935205"/>
    <w:rsid w:val="00935A6B"/>
    <w:rsid w:val="00935BFC"/>
    <w:rsid w:val="00936A9C"/>
    <w:rsid w:val="0093730B"/>
    <w:rsid w:val="00940AEB"/>
    <w:rsid w:val="00940CEC"/>
    <w:rsid w:val="009415C3"/>
    <w:rsid w:val="009417B1"/>
    <w:rsid w:val="00941EB6"/>
    <w:rsid w:val="0094204E"/>
    <w:rsid w:val="00944B48"/>
    <w:rsid w:val="00945E30"/>
    <w:rsid w:val="00946580"/>
    <w:rsid w:val="00946853"/>
    <w:rsid w:val="00947FDB"/>
    <w:rsid w:val="0095045A"/>
    <w:rsid w:val="009504CA"/>
    <w:rsid w:val="009508CB"/>
    <w:rsid w:val="009525B0"/>
    <w:rsid w:val="009527B3"/>
    <w:rsid w:val="00952902"/>
    <w:rsid w:val="00952EAD"/>
    <w:rsid w:val="00957150"/>
    <w:rsid w:val="009572F0"/>
    <w:rsid w:val="009600DE"/>
    <w:rsid w:val="0096040C"/>
    <w:rsid w:val="00960476"/>
    <w:rsid w:val="0096072E"/>
    <w:rsid w:val="00962BAC"/>
    <w:rsid w:val="00963480"/>
    <w:rsid w:val="009637AB"/>
    <w:rsid w:val="00963E2E"/>
    <w:rsid w:val="009648B5"/>
    <w:rsid w:val="00965084"/>
    <w:rsid w:val="00965A52"/>
    <w:rsid w:val="009663D6"/>
    <w:rsid w:val="00966A51"/>
    <w:rsid w:val="00966C53"/>
    <w:rsid w:val="00966FCB"/>
    <w:rsid w:val="00967708"/>
    <w:rsid w:val="009678BE"/>
    <w:rsid w:val="00967E1F"/>
    <w:rsid w:val="00970D23"/>
    <w:rsid w:val="009711AA"/>
    <w:rsid w:val="0097456F"/>
    <w:rsid w:val="00974B02"/>
    <w:rsid w:val="0097672E"/>
    <w:rsid w:val="00976E0E"/>
    <w:rsid w:val="00977208"/>
    <w:rsid w:val="00980AB6"/>
    <w:rsid w:val="00980D62"/>
    <w:rsid w:val="00981FB9"/>
    <w:rsid w:val="0098344A"/>
    <w:rsid w:val="00983EDE"/>
    <w:rsid w:val="0098456C"/>
    <w:rsid w:val="00984BAB"/>
    <w:rsid w:val="00984F6C"/>
    <w:rsid w:val="00985D9B"/>
    <w:rsid w:val="0098798F"/>
    <w:rsid w:val="00987E4F"/>
    <w:rsid w:val="0099033A"/>
    <w:rsid w:val="00990E0E"/>
    <w:rsid w:val="0099186F"/>
    <w:rsid w:val="00991BE9"/>
    <w:rsid w:val="009932FC"/>
    <w:rsid w:val="009946C1"/>
    <w:rsid w:val="00995F53"/>
    <w:rsid w:val="00996EB6"/>
    <w:rsid w:val="00997C3F"/>
    <w:rsid w:val="009A0957"/>
    <w:rsid w:val="009A208B"/>
    <w:rsid w:val="009A46D2"/>
    <w:rsid w:val="009A5197"/>
    <w:rsid w:val="009A545A"/>
    <w:rsid w:val="009A65C0"/>
    <w:rsid w:val="009A665D"/>
    <w:rsid w:val="009A66CF"/>
    <w:rsid w:val="009A7AB9"/>
    <w:rsid w:val="009A7D58"/>
    <w:rsid w:val="009B0265"/>
    <w:rsid w:val="009B039B"/>
    <w:rsid w:val="009B164D"/>
    <w:rsid w:val="009B1CA1"/>
    <w:rsid w:val="009B285D"/>
    <w:rsid w:val="009B3C4E"/>
    <w:rsid w:val="009B4E41"/>
    <w:rsid w:val="009B53A9"/>
    <w:rsid w:val="009B53B9"/>
    <w:rsid w:val="009B67B0"/>
    <w:rsid w:val="009B7785"/>
    <w:rsid w:val="009C0145"/>
    <w:rsid w:val="009C03F5"/>
    <w:rsid w:val="009C3477"/>
    <w:rsid w:val="009C3736"/>
    <w:rsid w:val="009C3CE8"/>
    <w:rsid w:val="009C5A32"/>
    <w:rsid w:val="009C5DC4"/>
    <w:rsid w:val="009C7510"/>
    <w:rsid w:val="009D00CA"/>
    <w:rsid w:val="009D0322"/>
    <w:rsid w:val="009D1B73"/>
    <w:rsid w:val="009D315C"/>
    <w:rsid w:val="009D3A99"/>
    <w:rsid w:val="009D3EA8"/>
    <w:rsid w:val="009D6B36"/>
    <w:rsid w:val="009D6BAE"/>
    <w:rsid w:val="009D735A"/>
    <w:rsid w:val="009D737C"/>
    <w:rsid w:val="009E02CC"/>
    <w:rsid w:val="009E049B"/>
    <w:rsid w:val="009E0611"/>
    <w:rsid w:val="009E14B0"/>
    <w:rsid w:val="009E1CCE"/>
    <w:rsid w:val="009E39EB"/>
    <w:rsid w:val="009E3E3B"/>
    <w:rsid w:val="009E4B99"/>
    <w:rsid w:val="009E74DE"/>
    <w:rsid w:val="009F0C49"/>
    <w:rsid w:val="009F0D2E"/>
    <w:rsid w:val="009F2312"/>
    <w:rsid w:val="009F3A88"/>
    <w:rsid w:val="009F41CD"/>
    <w:rsid w:val="009F5DFE"/>
    <w:rsid w:val="009F7AD2"/>
    <w:rsid w:val="009F7EDB"/>
    <w:rsid w:val="009F7FD3"/>
    <w:rsid w:val="00A00B9B"/>
    <w:rsid w:val="00A034BB"/>
    <w:rsid w:val="00A03AB0"/>
    <w:rsid w:val="00A04023"/>
    <w:rsid w:val="00A062F2"/>
    <w:rsid w:val="00A0676B"/>
    <w:rsid w:val="00A072C3"/>
    <w:rsid w:val="00A07F87"/>
    <w:rsid w:val="00A10196"/>
    <w:rsid w:val="00A10D80"/>
    <w:rsid w:val="00A1121C"/>
    <w:rsid w:val="00A11AD7"/>
    <w:rsid w:val="00A12389"/>
    <w:rsid w:val="00A1279E"/>
    <w:rsid w:val="00A1308B"/>
    <w:rsid w:val="00A149D2"/>
    <w:rsid w:val="00A16002"/>
    <w:rsid w:val="00A17D3A"/>
    <w:rsid w:val="00A20B93"/>
    <w:rsid w:val="00A21329"/>
    <w:rsid w:val="00A21705"/>
    <w:rsid w:val="00A21758"/>
    <w:rsid w:val="00A21E84"/>
    <w:rsid w:val="00A23EBF"/>
    <w:rsid w:val="00A245E9"/>
    <w:rsid w:val="00A2526C"/>
    <w:rsid w:val="00A25BCB"/>
    <w:rsid w:val="00A26DBD"/>
    <w:rsid w:val="00A26F58"/>
    <w:rsid w:val="00A27366"/>
    <w:rsid w:val="00A30B22"/>
    <w:rsid w:val="00A30F19"/>
    <w:rsid w:val="00A31716"/>
    <w:rsid w:val="00A338AB"/>
    <w:rsid w:val="00A34AA0"/>
    <w:rsid w:val="00A35ADC"/>
    <w:rsid w:val="00A35AEB"/>
    <w:rsid w:val="00A35F3A"/>
    <w:rsid w:val="00A37C5D"/>
    <w:rsid w:val="00A40A68"/>
    <w:rsid w:val="00A40F8B"/>
    <w:rsid w:val="00A41EBA"/>
    <w:rsid w:val="00A41F78"/>
    <w:rsid w:val="00A459B4"/>
    <w:rsid w:val="00A47CAD"/>
    <w:rsid w:val="00A47CF9"/>
    <w:rsid w:val="00A47E49"/>
    <w:rsid w:val="00A50C72"/>
    <w:rsid w:val="00A50CCB"/>
    <w:rsid w:val="00A542C8"/>
    <w:rsid w:val="00A54431"/>
    <w:rsid w:val="00A549B5"/>
    <w:rsid w:val="00A56059"/>
    <w:rsid w:val="00A56B63"/>
    <w:rsid w:val="00A575BB"/>
    <w:rsid w:val="00A60925"/>
    <w:rsid w:val="00A632D7"/>
    <w:rsid w:val="00A634FF"/>
    <w:rsid w:val="00A635A3"/>
    <w:rsid w:val="00A65D27"/>
    <w:rsid w:val="00A67491"/>
    <w:rsid w:val="00A679ED"/>
    <w:rsid w:val="00A67D21"/>
    <w:rsid w:val="00A67EDC"/>
    <w:rsid w:val="00A72B14"/>
    <w:rsid w:val="00A72CF8"/>
    <w:rsid w:val="00A7331B"/>
    <w:rsid w:val="00A73AB6"/>
    <w:rsid w:val="00A74367"/>
    <w:rsid w:val="00A74C8A"/>
    <w:rsid w:val="00A75151"/>
    <w:rsid w:val="00A75155"/>
    <w:rsid w:val="00A761A8"/>
    <w:rsid w:val="00A80201"/>
    <w:rsid w:val="00A80536"/>
    <w:rsid w:val="00A80BD8"/>
    <w:rsid w:val="00A8147B"/>
    <w:rsid w:val="00A84029"/>
    <w:rsid w:val="00A84270"/>
    <w:rsid w:val="00A84AA8"/>
    <w:rsid w:val="00A868DE"/>
    <w:rsid w:val="00A8739A"/>
    <w:rsid w:val="00A90D9E"/>
    <w:rsid w:val="00A91BB2"/>
    <w:rsid w:val="00A91DCF"/>
    <w:rsid w:val="00A92660"/>
    <w:rsid w:val="00A93C0D"/>
    <w:rsid w:val="00A95249"/>
    <w:rsid w:val="00A95A6B"/>
    <w:rsid w:val="00A96988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B07B6"/>
    <w:rsid w:val="00AB1123"/>
    <w:rsid w:val="00AB2C90"/>
    <w:rsid w:val="00AB3A27"/>
    <w:rsid w:val="00AB3F0E"/>
    <w:rsid w:val="00AB478C"/>
    <w:rsid w:val="00AB4E36"/>
    <w:rsid w:val="00AB6598"/>
    <w:rsid w:val="00AB6B3C"/>
    <w:rsid w:val="00AB7C1E"/>
    <w:rsid w:val="00AC02BE"/>
    <w:rsid w:val="00AC0308"/>
    <w:rsid w:val="00AC03D7"/>
    <w:rsid w:val="00AC0528"/>
    <w:rsid w:val="00AC1755"/>
    <w:rsid w:val="00AC1B4B"/>
    <w:rsid w:val="00AC3E24"/>
    <w:rsid w:val="00AC5490"/>
    <w:rsid w:val="00AC61A7"/>
    <w:rsid w:val="00AC635C"/>
    <w:rsid w:val="00AD1E4A"/>
    <w:rsid w:val="00AD2D04"/>
    <w:rsid w:val="00AD433F"/>
    <w:rsid w:val="00AD4423"/>
    <w:rsid w:val="00AD548B"/>
    <w:rsid w:val="00AD5A56"/>
    <w:rsid w:val="00AD6063"/>
    <w:rsid w:val="00AD6910"/>
    <w:rsid w:val="00AD6B1B"/>
    <w:rsid w:val="00AE0F2C"/>
    <w:rsid w:val="00AE188E"/>
    <w:rsid w:val="00AE18F6"/>
    <w:rsid w:val="00AE420D"/>
    <w:rsid w:val="00AE5766"/>
    <w:rsid w:val="00AE58FD"/>
    <w:rsid w:val="00AE59D9"/>
    <w:rsid w:val="00AE5C40"/>
    <w:rsid w:val="00AE6851"/>
    <w:rsid w:val="00AE6B5B"/>
    <w:rsid w:val="00AE7DF8"/>
    <w:rsid w:val="00AF0B54"/>
    <w:rsid w:val="00AF0D6D"/>
    <w:rsid w:val="00AF17A9"/>
    <w:rsid w:val="00AF37B2"/>
    <w:rsid w:val="00AF3DE4"/>
    <w:rsid w:val="00AF74B4"/>
    <w:rsid w:val="00B001EF"/>
    <w:rsid w:val="00B017CA"/>
    <w:rsid w:val="00B03EE5"/>
    <w:rsid w:val="00B04879"/>
    <w:rsid w:val="00B0569E"/>
    <w:rsid w:val="00B05706"/>
    <w:rsid w:val="00B0629A"/>
    <w:rsid w:val="00B06834"/>
    <w:rsid w:val="00B06A00"/>
    <w:rsid w:val="00B06C04"/>
    <w:rsid w:val="00B07ADE"/>
    <w:rsid w:val="00B106D2"/>
    <w:rsid w:val="00B10E6A"/>
    <w:rsid w:val="00B11D06"/>
    <w:rsid w:val="00B124CF"/>
    <w:rsid w:val="00B1252F"/>
    <w:rsid w:val="00B12DC7"/>
    <w:rsid w:val="00B13039"/>
    <w:rsid w:val="00B13F6D"/>
    <w:rsid w:val="00B14E36"/>
    <w:rsid w:val="00B14ED0"/>
    <w:rsid w:val="00B14EED"/>
    <w:rsid w:val="00B14FEB"/>
    <w:rsid w:val="00B15747"/>
    <w:rsid w:val="00B15802"/>
    <w:rsid w:val="00B163D3"/>
    <w:rsid w:val="00B16A35"/>
    <w:rsid w:val="00B16C76"/>
    <w:rsid w:val="00B16DE7"/>
    <w:rsid w:val="00B17E70"/>
    <w:rsid w:val="00B2058B"/>
    <w:rsid w:val="00B20605"/>
    <w:rsid w:val="00B20C1F"/>
    <w:rsid w:val="00B22CC1"/>
    <w:rsid w:val="00B23904"/>
    <w:rsid w:val="00B23EB7"/>
    <w:rsid w:val="00B24A95"/>
    <w:rsid w:val="00B24E39"/>
    <w:rsid w:val="00B25C6D"/>
    <w:rsid w:val="00B25F8F"/>
    <w:rsid w:val="00B27656"/>
    <w:rsid w:val="00B27A0A"/>
    <w:rsid w:val="00B27D31"/>
    <w:rsid w:val="00B312A0"/>
    <w:rsid w:val="00B32445"/>
    <w:rsid w:val="00B33F83"/>
    <w:rsid w:val="00B34430"/>
    <w:rsid w:val="00B3478F"/>
    <w:rsid w:val="00B34A68"/>
    <w:rsid w:val="00B35E56"/>
    <w:rsid w:val="00B377DA"/>
    <w:rsid w:val="00B40634"/>
    <w:rsid w:val="00B409A5"/>
    <w:rsid w:val="00B40BC5"/>
    <w:rsid w:val="00B40D45"/>
    <w:rsid w:val="00B41792"/>
    <w:rsid w:val="00B430D7"/>
    <w:rsid w:val="00B43466"/>
    <w:rsid w:val="00B440B6"/>
    <w:rsid w:val="00B45623"/>
    <w:rsid w:val="00B501D5"/>
    <w:rsid w:val="00B51003"/>
    <w:rsid w:val="00B520A8"/>
    <w:rsid w:val="00B52131"/>
    <w:rsid w:val="00B52F17"/>
    <w:rsid w:val="00B53A55"/>
    <w:rsid w:val="00B540D7"/>
    <w:rsid w:val="00B5441D"/>
    <w:rsid w:val="00B54755"/>
    <w:rsid w:val="00B54ADA"/>
    <w:rsid w:val="00B54C30"/>
    <w:rsid w:val="00B55680"/>
    <w:rsid w:val="00B563D5"/>
    <w:rsid w:val="00B56766"/>
    <w:rsid w:val="00B568A6"/>
    <w:rsid w:val="00B57A9C"/>
    <w:rsid w:val="00B60088"/>
    <w:rsid w:val="00B6192E"/>
    <w:rsid w:val="00B647B8"/>
    <w:rsid w:val="00B65C14"/>
    <w:rsid w:val="00B65E23"/>
    <w:rsid w:val="00B660B5"/>
    <w:rsid w:val="00B6620E"/>
    <w:rsid w:val="00B6681A"/>
    <w:rsid w:val="00B6687A"/>
    <w:rsid w:val="00B703FE"/>
    <w:rsid w:val="00B70414"/>
    <w:rsid w:val="00B70B09"/>
    <w:rsid w:val="00B71D2D"/>
    <w:rsid w:val="00B72EB5"/>
    <w:rsid w:val="00B74414"/>
    <w:rsid w:val="00B74A93"/>
    <w:rsid w:val="00B74E82"/>
    <w:rsid w:val="00B766E3"/>
    <w:rsid w:val="00B77213"/>
    <w:rsid w:val="00B80921"/>
    <w:rsid w:val="00B80D59"/>
    <w:rsid w:val="00B828C5"/>
    <w:rsid w:val="00B8316D"/>
    <w:rsid w:val="00B84409"/>
    <w:rsid w:val="00B846E0"/>
    <w:rsid w:val="00B85E74"/>
    <w:rsid w:val="00B85F5F"/>
    <w:rsid w:val="00B86BA9"/>
    <w:rsid w:val="00B86F7E"/>
    <w:rsid w:val="00B8756B"/>
    <w:rsid w:val="00B87F22"/>
    <w:rsid w:val="00B90825"/>
    <w:rsid w:val="00B92451"/>
    <w:rsid w:val="00B931CD"/>
    <w:rsid w:val="00B93578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3EBE"/>
    <w:rsid w:val="00BA4ABD"/>
    <w:rsid w:val="00BA69B2"/>
    <w:rsid w:val="00BA7755"/>
    <w:rsid w:val="00BB0467"/>
    <w:rsid w:val="00BB0585"/>
    <w:rsid w:val="00BB14F7"/>
    <w:rsid w:val="00BB21BD"/>
    <w:rsid w:val="00BB2210"/>
    <w:rsid w:val="00BB23BA"/>
    <w:rsid w:val="00BB31CC"/>
    <w:rsid w:val="00BB3976"/>
    <w:rsid w:val="00BB3A28"/>
    <w:rsid w:val="00BB4B95"/>
    <w:rsid w:val="00BB65D1"/>
    <w:rsid w:val="00BB6A06"/>
    <w:rsid w:val="00BC0486"/>
    <w:rsid w:val="00BC0C7E"/>
    <w:rsid w:val="00BC15A5"/>
    <w:rsid w:val="00BC15B0"/>
    <w:rsid w:val="00BC1AC2"/>
    <w:rsid w:val="00BC1B3E"/>
    <w:rsid w:val="00BC1CB8"/>
    <w:rsid w:val="00BC1FE7"/>
    <w:rsid w:val="00BC24C5"/>
    <w:rsid w:val="00BC32B8"/>
    <w:rsid w:val="00BC3DC2"/>
    <w:rsid w:val="00BC4C5D"/>
    <w:rsid w:val="00BC4D2F"/>
    <w:rsid w:val="00BC4E3C"/>
    <w:rsid w:val="00BC4E9C"/>
    <w:rsid w:val="00BC5298"/>
    <w:rsid w:val="00BC619F"/>
    <w:rsid w:val="00BD1D8D"/>
    <w:rsid w:val="00BD2580"/>
    <w:rsid w:val="00BD2BBD"/>
    <w:rsid w:val="00BD2DE5"/>
    <w:rsid w:val="00BD3991"/>
    <w:rsid w:val="00BD4A1A"/>
    <w:rsid w:val="00BD6EE2"/>
    <w:rsid w:val="00BD7347"/>
    <w:rsid w:val="00BE459E"/>
    <w:rsid w:val="00BE4628"/>
    <w:rsid w:val="00BE49DD"/>
    <w:rsid w:val="00BE5425"/>
    <w:rsid w:val="00BE5D86"/>
    <w:rsid w:val="00BE6DEE"/>
    <w:rsid w:val="00BE74BC"/>
    <w:rsid w:val="00BE7A85"/>
    <w:rsid w:val="00BE7E27"/>
    <w:rsid w:val="00BF06EA"/>
    <w:rsid w:val="00BF205A"/>
    <w:rsid w:val="00BF2AD9"/>
    <w:rsid w:val="00BF2F4D"/>
    <w:rsid w:val="00BF313B"/>
    <w:rsid w:val="00BF4DB6"/>
    <w:rsid w:val="00BF5CD8"/>
    <w:rsid w:val="00BF6733"/>
    <w:rsid w:val="00C00EEA"/>
    <w:rsid w:val="00C019C7"/>
    <w:rsid w:val="00C01EEE"/>
    <w:rsid w:val="00C0441E"/>
    <w:rsid w:val="00C04D51"/>
    <w:rsid w:val="00C04E57"/>
    <w:rsid w:val="00C0554A"/>
    <w:rsid w:val="00C06A29"/>
    <w:rsid w:val="00C06A90"/>
    <w:rsid w:val="00C07091"/>
    <w:rsid w:val="00C073EA"/>
    <w:rsid w:val="00C1031F"/>
    <w:rsid w:val="00C13FC1"/>
    <w:rsid w:val="00C1428A"/>
    <w:rsid w:val="00C14384"/>
    <w:rsid w:val="00C154A8"/>
    <w:rsid w:val="00C15B2F"/>
    <w:rsid w:val="00C167F7"/>
    <w:rsid w:val="00C20BB8"/>
    <w:rsid w:val="00C2166C"/>
    <w:rsid w:val="00C216FF"/>
    <w:rsid w:val="00C21AD6"/>
    <w:rsid w:val="00C21D9A"/>
    <w:rsid w:val="00C22002"/>
    <w:rsid w:val="00C2331B"/>
    <w:rsid w:val="00C24034"/>
    <w:rsid w:val="00C248A5"/>
    <w:rsid w:val="00C24F42"/>
    <w:rsid w:val="00C25934"/>
    <w:rsid w:val="00C2659B"/>
    <w:rsid w:val="00C26E12"/>
    <w:rsid w:val="00C272D8"/>
    <w:rsid w:val="00C27796"/>
    <w:rsid w:val="00C31C58"/>
    <w:rsid w:val="00C32C49"/>
    <w:rsid w:val="00C3347C"/>
    <w:rsid w:val="00C335DE"/>
    <w:rsid w:val="00C34203"/>
    <w:rsid w:val="00C36036"/>
    <w:rsid w:val="00C367B1"/>
    <w:rsid w:val="00C36C66"/>
    <w:rsid w:val="00C37030"/>
    <w:rsid w:val="00C372FF"/>
    <w:rsid w:val="00C41441"/>
    <w:rsid w:val="00C42530"/>
    <w:rsid w:val="00C43146"/>
    <w:rsid w:val="00C462BE"/>
    <w:rsid w:val="00C46790"/>
    <w:rsid w:val="00C46DB3"/>
    <w:rsid w:val="00C5022C"/>
    <w:rsid w:val="00C50259"/>
    <w:rsid w:val="00C514BB"/>
    <w:rsid w:val="00C51D51"/>
    <w:rsid w:val="00C52B0A"/>
    <w:rsid w:val="00C5377D"/>
    <w:rsid w:val="00C53DB3"/>
    <w:rsid w:val="00C54AED"/>
    <w:rsid w:val="00C555B5"/>
    <w:rsid w:val="00C56DC3"/>
    <w:rsid w:val="00C57181"/>
    <w:rsid w:val="00C574A4"/>
    <w:rsid w:val="00C60229"/>
    <w:rsid w:val="00C60E4C"/>
    <w:rsid w:val="00C61013"/>
    <w:rsid w:val="00C6214C"/>
    <w:rsid w:val="00C62C07"/>
    <w:rsid w:val="00C63094"/>
    <w:rsid w:val="00C64263"/>
    <w:rsid w:val="00C64BEA"/>
    <w:rsid w:val="00C65949"/>
    <w:rsid w:val="00C65DFD"/>
    <w:rsid w:val="00C702B5"/>
    <w:rsid w:val="00C71BDE"/>
    <w:rsid w:val="00C71D6A"/>
    <w:rsid w:val="00C72682"/>
    <w:rsid w:val="00C73389"/>
    <w:rsid w:val="00C73C28"/>
    <w:rsid w:val="00C74676"/>
    <w:rsid w:val="00C74762"/>
    <w:rsid w:val="00C74BE2"/>
    <w:rsid w:val="00C7529A"/>
    <w:rsid w:val="00C76718"/>
    <w:rsid w:val="00C770D2"/>
    <w:rsid w:val="00C77542"/>
    <w:rsid w:val="00C81409"/>
    <w:rsid w:val="00C81A8A"/>
    <w:rsid w:val="00C81BA9"/>
    <w:rsid w:val="00C826AD"/>
    <w:rsid w:val="00C82A2D"/>
    <w:rsid w:val="00C83A1A"/>
    <w:rsid w:val="00C83AFF"/>
    <w:rsid w:val="00C83F77"/>
    <w:rsid w:val="00C8423E"/>
    <w:rsid w:val="00C8508B"/>
    <w:rsid w:val="00C86951"/>
    <w:rsid w:val="00C86EE9"/>
    <w:rsid w:val="00C90AA2"/>
    <w:rsid w:val="00C90C36"/>
    <w:rsid w:val="00C90CCE"/>
    <w:rsid w:val="00C91E57"/>
    <w:rsid w:val="00C9213B"/>
    <w:rsid w:val="00C92A58"/>
    <w:rsid w:val="00C92E4F"/>
    <w:rsid w:val="00C934F1"/>
    <w:rsid w:val="00C93E6F"/>
    <w:rsid w:val="00C93ECA"/>
    <w:rsid w:val="00C94248"/>
    <w:rsid w:val="00C944FF"/>
    <w:rsid w:val="00C94508"/>
    <w:rsid w:val="00C9484A"/>
    <w:rsid w:val="00C959A4"/>
    <w:rsid w:val="00C965C4"/>
    <w:rsid w:val="00C97347"/>
    <w:rsid w:val="00C97837"/>
    <w:rsid w:val="00CA05BF"/>
    <w:rsid w:val="00CA0DD3"/>
    <w:rsid w:val="00CA2B7D"/>
    <w:rsid w:val="00CA3218"/>
    <w:rsid w:val="00CA6C7B"/>
    <w:rsid w:val="00CB1238"/>
    <w:rsid w:val="00CB1447"/>
    <w:rsid w:val="00CB148F"/>
    <w:rsid w:val="00CB2B8E"/>
    <w:rsid w:val="00CB30D8"/>
    <w:rsid w:val="00CB52D9"/>
    <w:rsid w:val="00CB5D88"/>
    <w:rsid w:val="00CB6A3E"/>
    <w:rsid w:val="00CB737B"/>
    <w:rsid w:val="00CB778A"/>
    <w:rsid w:val="00CB7C55"/>
    <w:rsid w:val="00CB7F70"/>
    <w:rsid w:val="00CB7FCD"/>
    <w:rsid w:val="00CC08CC"/>
    <w:rsid w:val="00CC08E5"/>
    <w:rsid w:val="00CC121A"/>
    <w:rsid w:val="00CC2A30"/>
    <w:rsid w:val="00CC2FCC"/>
    <w:rsid w:val="00CC44C8"/>
    <w:rsid w:val="00CC4585"/>
    <w:rsid w:val="00CC6A0A"/>
    <w:rsid w:val="00CC7863"/>
    <w:rsid w:val="00CD040B"/>
    <w:rsid w:val="00CD108D"/>
    <w:rsid w:val="00CD183A"/>
    <w:rsid w:val="00CD1ADC"/>
    <w:rsid w:val="00CD29D2"/>
    <w:rsid w:val="00CD4943"/>
    <w:rsid w:val="00CD4BD0"/>
    <w:rsid w:val="00CD63C2"/>
    <w:rsid w:val="00CD63DF"/>
    <w:rsid w:val="00CD64E4"/>
    <w:rsid w:val="00CD68D0"/>
    <w:rsid w:val="00CD73B8"/>
    <w:rsid w:val="00CE04BA"/>
    <w:rsid w:val="00CE1A42"/>
    <w:rsid w:val="00CE2690"/>
    <w:rsid w:val="00CE284D"/>
    <w:rsid w:val="00CE2DBE"/>
    <w:rsid w:val="00CE331B"/>
    <w:rsid w:val="00CE371F"/>
    <w:rsid w:val="00CE49CE"/>
    <w:rsid w:val="00CE4E67"/>
    <w:rsid w:val="00CE534F"/>
    <w:rsid w:val="00CE567A"/>
    <w:rsid w:val="00CE5713"/>
    <w:rsid w:val="00CE5D42"/>
    <w:rsid w:val="00CE66C4"/>
    <w:rsid w:val="00CE7B7C"/>
    <w:rsid w:val="00CF10F2"/>
    <w:rsid w:val="00CF11BF"/>
    <w:rsid w:val="00CF227F"/>
    <w:rsid w:val="00CF3004"/>
    <w:rsid w:val="00CF45D8"/>
    <w:rsid w:val="00CF49AA"/>
    <w:rsid w:val="00CF636A"/>
    <w:rsid w:val="00CF76BC"/>
    <w:rsid w:val="00D0186E"/>
    <w:rsid w:val="00D022F2"/>
    <w:rsid w:val="00D02763"/>
    <w:rsid w:val="00D0470A"/>
    <w:rsid w:val="00D047FA"/>
    <w:rsid w:val="00D0586F"/>
    <w:rsid w:val="00D05FEB"/>
    <w:rsid w:val="00D06098"/>
    <w:rsid w:val="00D06680"/>
    <w:rsid w:val="00D079A4"/>
    <w:rsid w:val="00D07B5D"/>
    <w:rsid w:val="00D07DBE"/>
    <w:rsid w:val="00D115F4"/>
    <w:rsid w:val="00D11ABD"/>
    <w:rsid w:val="00D12584"/>
    <w:rsid w:val="00D127B8"/>
    <w:rsid w:val="00D12E67"/>
    <w:rsid w:val="00D12F11"/>
    <w:rsid w:val="00D145B0"/>
    <w:rsid w:val="00D14938"/>
    <w:rsid w:val="00D16C8F"/>
    <w:rsid w:val="00D174F8"/>
    <w:rsid w:val="00D179A9"/>
    <w:rsid w:val="00D20449"/>
    <w:rsid w:val="00D20FA9"/>
    <w:rsid w:val="00D2183B"/>
    <w:rsid w:val="00D2252C"/>
    <w:rsid w:val="00D234F1"/>
    <w:rsid w:val="00D25A82"/>
    <w:rsid w:val="00D25B02"/>
    <w:rsid w:val="00D25FA1"/>
    <w:rsid w:val="00D2663E"/>
    <w:rsid w:val="00D273B9"/>
    <w:rsid w:val="00D27A34"/>
    <w:rsid w:val="00D30BE2"/>
    <w:rsid w:val="00D30C6F"/>
    <w:rsid w:val="00D31A6B"/>
    <w:rsid w:val="00D328A4"/>
    <w:rsid w:val="00D32A3E"/>
    <w:rsid w:val="00D33D35"/>
    <w:rsid w:val="00D341DF"/>
    <w:rsid w:val="00D34AC2"/>
    <w:rsid w:val="00D35378"/>
    <w:rsid w:val="00D36097"/>
    <w:rsid w:val="00D3740F"/>
    <w:rsid w:val="00D419AA"/>
    <w:rsid w:val="00D429F4"/>
    <w:rsid w:val="00D4355C"/>
    <w:rsid w:val="00D43D1C"/>
    <w:rsid w:val="00D44474"/>
    <w:rsid w:val="00D444F8"/>
    <w:rsid w:val="00D45B68"/>
    <w:rsid w:val="00D45D27"/>
    <w:rsid w:val="00D45FF9"/>
    <w:rsid w:val="00D478BB"/>
    <w:rsid w:val="00D47BBF"/>
    <w:rsid w:val="00D50D59"/>
    <w:rsid w:val="00D5201A"/>
    <w:rsid w:val="00D52787"/>
    <w:rsid w:val="00D52A47"/>
    <w:rsid w:val="00D53E41"/>
    <w:rsid w:val="00D53EF3"/>
    <w:rsid w:val="00D54F8B"/>
    <w:rsid w:val="00D55282"/>
    <w:rsid w:val="00D557E0"/>
    <w:rsid w:val="00D559B7"/>
    <w:rsid w:val="00D55B67"/>
    <w:rsid w:val="00D5664E"/>
    <w:rsid w:val="00D574AE"/>
    <w:rsid w:val="00D60559"/>
    <w:rsid w:val="00D61A9D"/>
    <w:rsid w:val="00D62512"/>
    <w:rsid w:val="00D637E7"/>
    <w:rsid w:val="00D63AA0"/>
    <w:rsid w:val="00D64354"/>
    <w:rsid w:val="00D64C64"/>
    <w:rsid w:val="00D65676"/>
    <w:rsid w:val="00D664F7"/>
    <w:rsid w:val="00D66EB1"/>
    <w:rsid w:val="00D67881"/>
    <w:rsid w:val="00D71129"/>
    <w:rsid w:val="00D71268"/>
    <w:rsid w:val="00D713DE"/>
    <w:rsid w:val="00D72846"/>
    <w:rsid w:val="00D728E7"/>
    <w:rsid w:val="00D73481"/>
    <w:rsid w:val="00D74134"/>
    <w:rsid w:val="00D74895"/>
    <w:rsid w:val="00D74FF2"/>
    <w:rsid w:val="00D759EA"/>
    <w:rsid w:val="00D75BC4"/>
    <w:rsid w:val="00D76086"/>
    <w:rsid w:val="00D76D40"/>
    <w:rsid w:val="00D77BDC"/>
    <w:rsid w:val="00D77C96"/>
    <w:rsid w:val="00D80EF8"/>
    <w:rsid w:val="00D80F7B"/>
    <w:rsid w:val="00D823F7"/>
    <w:rsid w:val="00D829FC"/>
    <w:rsid w:val="00D85833"/>
    <w:rsid w:val="00D862F0"/>
    <w:rsid w:val="00D863C4"/>
    <w:rsid w:val="00D86F37"/>
    <w:rsid w:val="00D87363"/>
    <w:rsid w:val="00D879F4"/>
    <w:rsid w:val="00D92201"/>
    <w:rsid w:val="00D92D6F"/>
    <w:rsid w:val="00D92F1B"/>
    <w:rsid w:val="00D9341E"/>
    <w:rsid w:val="00D9386B"/>
    <w:rsid w:val="00D93B6A"/>
    <w:rsid w:val="00D93D6B"/>
    <w:rsid w:val="00D9539C"/>
    <w:rsid w:val="00D96049"/>
    <w:rsid w:val="00D96A6E"/>
    <w:rsid w:val="00D96C1F"/>
    <w:rsid w:val="00D96D76"/>
    <w:rsid w:val="00DA3757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283C"/>
    <w:rsid w:val="00DB35D4"/>
    <w:rsid w:val="00DB40E1"/>
    <w:rsid w:val="00DB51D5"/>
    <w:rsid w:val="00DB5625"/>
    <w:rsid w:val="00DB672C"/>
    <w:rsid w:val="00DB6DC2"/>
    <w:rsid w:val="00DB71FE"/>
    <w:rsid w:val="00DC23D2"/>
    <w:rsid w:val="00DC27B8"/>
    <w:rsid w:val="00DC2FF9"/>
    <w:rsid w:val="00DC335A"/>
    <w:rsid w:val="00DC35FE"/>
    <w:rsid w:val="00DC3F83"/>
    <w:rsid w:val="00DC73CF"/>
    <w:rsid w:val="00DD1AC1"/>
    <w:rsid w:val="00DD3CA1"/>
    <w:rsid w:val="00DD40D0"/>
    <w:rsid w:val="00DD4448"/>
    <w:rsid w:val="00DD6877"/>
    <w:rsid w:val="00DD6E95"/>
    <w:rsid w:val="00DE143F"/>
    <w:rsid w:val="00DE2852"/>
    <w:rsid w:val="00DE2E3F"/>
    <w:rsid w:val="00DE5317"/>
    <w:rsid w:val="00DE55DF"/>
    <w:rsid w:val="00DE634A"/>
    <w:rsid w:val="00DE72F8"/>
    <w:rsid w:val="00DE77C8"/>
    <w:rsid w:val="00DE7AD5"/>
    <w:rsid w:val="00DF2D78"/>
    <w:rsid w:val="00DF4305"/>
    <w:rsid w:val="00DF48AA"/>
    <w:rsid w:val="00DF4E08"/>
    <w:rsid w:val="00DF59E2"/>
    <w:rsid w:val="00DF60A4"/>
    <w:rsid w:val="00E0050F"/>
    <w:rsid w:val="00E0173D"/>
    <w:rsid w:val="00E01D52"/>
    <w:rsid w:val="00E031A5"/>
    <w:rsid w:val="00E036C4"/>
    <w:rsid w:val="00E0406C"/>
    <w:rsid w:val="00E044EF"/>
    <w:rsid w:val="00E05936"/>
    <w:rsid w:val="00E059BF"/>
    <w:rsid w:val="00E07B46"/>
    <w:rsid w:val="00E11E7D"/>
    <w:rsid w:val="00E11EC4"/>
    <w:rsid w:val="00E12ADE"/>
    <w:rsid w:val="00E133C5"/>
    <w:rsid w:val="00E141DF"/>
    <w:rsid w:val="00E143E9"/>
    <w:rsid w:val="00E14802"/>
    <w:rsid w:val="00E14961"/>
    <w:rsid w:val="00E15AB8"/>
    <w:rsid w:val="00E15F90"/>
    <w:rsid w:val="00E17239"/>
    <w:rsid w:val="00E202B8"/>
    <w:rsid w:val="00E2175B"/>
    <w:rsid w:val="00E21AD1"/>
    <w:rsid w:val="00E21ADB"/>
    <w:rsid w:val="00E21D28"/>
    <w:rsid w:val="00E233DF"/>
    <w:rsid w:val="00E238CB"/>
    <w:rsid w:val="00E24516"/>
    <w:rsid w:val="00E24AEA"/>
    <w:rsid w:val="00E24D0A"/>
    <w:rsid w:val="00E24EAE"/>
    <w:rsid w:val="00E25147"/>
    <w:rsid w:val="00E26E0E"/>
    <w:rsid w:val="00E303A2"/>
    <w:rsid w:val="00E31821"/>
    <w:rsid w:val="00E31B66"/>
    <w:rsid w:val="00E3321E"/>
    <w:rsid w:val="00E337B7"/>
    <w:rsid w:val="00E36004"/>
    <w:rsid w:val="00E36819"/>
    <w:rsid w:val="00E36847"/>
    <w:rsid w:val="00E378CA"/>
    <w:rsid w:val="00E37B94"/>
    <w:rsid w:val="00E37EB2"/>
    <w:rsid w:val="00E40304"/>
    <w:rsid w:val="00E40638"/>
    <w:rsid w:val="00E40C81"/>
    <w:rsid w:val="00E40F07"/>
    <w:rsid w:val="00E42539"/>
    <w:rsid w:val="00E4257F"/>
    <w:rsid w:val="00E42B33"/>
    <w:rsid w:val="00E42DC3"/>
    <w:rsid w:val="00E4452D"/>
    <w:rsid w:val="00E44617"/>
    <w:rsid w:val="00E453AF"/>
    <w:rsid w:val="00E45511"/>
    <w:rsid w:val="00E46F00"/>
    <w:rsid w:val="00E47B84"/>
    <w:rsid w:val="00E50346"/>
    <w:rsid w:val="00E511F6"/>
    <w:rsid w:val="00E526A8"/>
    <w:rsid w:val="00E53747"/>
    <w:rsid w:val="00E544A2"/>
    <w:rsid w:val="00E54696"/>
    <w:rsid w:val="00E552B7"/>
    <w:rsid w:val="00E55881"/>
    <w:rsid w:val="00E55A32"/>
    <w:rsid w:val="00E56E8A"/>
    <w:rsid w:val="00E5771E"/>
    <w:rsid w:val="00E61302"/>
    <w:rsid w:val="00E6157C"/>
    <w:rsid w:val="00E61BB7"/>
    <w:rsid w:val="00E61EA7"/>
    <w:rsid w:val="00E62EAF"/>
    <w:rsid w:val="00E63766"/>
    <w:rsid w:val="00E65056"/>
    <w:rsid w:val="00E6691D"/>
    <w:rsid w:val="00E66B10"/>
    <w:rsid w:val="00E67F7B"/>
    <w:rsid w:val="00E716A2"/>
    <w:rsid w:val="00E744AE"/>
    <w:rsid w:val="00E7508D"/>
    <w:rsid w:val="00E76264"/>
    <w:rsid w:val="00E76C45"/>
    <w:rsid w:val="00E76F01"/>
    <w:rsid w:val="00E77571"/>
    <w:rsid w:val="00E77A7B"/>
    <w:rsid w:val="00E77B9C"/>
    <w:rsid w:val="00E80C62"/>
    <w:rsid w:val="00E80E49"/>
    <w:rsid w:val="00E82E06"/>
    <w:rsid w:val="00E84734"/>
    <w:rsid w:val="00E84BF5"/>
    <w:rsid w:val="00E85284"/>
    <w:rsid w:val="00E90875"/>
    <w:rsid w:val="00E9087C"/>
    <w:rsid w:val="00E918D9"/>
    <w:rsid w:val="00E91E64"/>
    <w:rsid w:val="00E92A74"/>
    <w:rsid w:val="00E943EF"/>
    <w:rsid w:val="00E95DC9"/>
    <w:rsid w:val="00E96816"/>
    <w:rsid w:val="00E968FC"/>
    <w:rsid w:val="00E96E9E"/>
    <w:rsid w:val="00E979FE"/>
    <w:rsid w:val="00EA14E1"/>
    <w:rsid w:val="00EA184F"/>
    <w:rsid w:val="00EA301F"/>
    <w:rsid w:val="00EA32AF"/>
    <w:rsid w:val="00EA39DA"/>
    <w:rsid w:val="00EA51F2"/>
    <w:rsid w:val="00EA5A40"/>
    <w:rsid w:val="00EB0AF9"/>
    <w:rsid w:val="00EB2FDC"/>
    <w:rsid w:val="00EB30ED"/>
    <w:rsid w:val="00EB3622"/>
    <w:rsid w:val="00EB3634"/>
    <w:rsid w:val="00EB5158"/>
    <w:rsid w:val="00EB5729"/>
    <w:rsid w:val="00EB5B9B"/>
    <w:rsid w:val="00EB6CA6"/>
    <w:rsid w:val="00EB6F64"/>
    <w:rsid w:val="00EC0D38"/>
    <w:rsid w:val="00EC1B01"/>
    <w:rsid w:val="00EC212A"/>
    <w:rsid w:val="00EC23F4"/>
    <w:rsid w:val="00EC3170"/>
    <w:rsid w:val="00EC39DB"/>
    <w:rsid w:val="00EC4B5A"/>
    <w:rsid w:val="00EC53E5"/>
    <w:rsid w:val="00ED0FD7"/>
    <w:rsid w:val="00ED0FE0"/>
    <w:rsid w:val="00ED1C1A"/>
    <w:rsid w:val="00ED273C"/>
    <w:rsid w:val="00ED2A7E"/>
    <w:rsid w:val="00ED35C0"/>
    <w:rsid w:val="00ED3B70"/>
    <w:rsid w:val="00ED48E5"/>
    <w:rsid w:val="00ED4D3B"/>
    <w:rsid w:val="00ED5575"/>
    <w:rsid w:val="00ED5800"/>
    <w:rsid w:val="00ED7D0F"/>
    <w:rsid w:val="00EE2DB4"/>
    <w:rsid w:val="00EE374C"/>
    <w:rsid w:val="00EE5B67"/>
    <w:rsid w:val="00EE68A3"/>
    <w:rsid w:val="00EF00CB"/>
    <w:rsid w:val="00EF1D55"/>
    <w:rsid w:val="00EF3747"/>
    <w:rsid w:val="00EF38FA"/>
    <w:rsid w:val="00EF4049"/>
    <w:rsid w:val="00EF4C36"/>
    <w:rsid w:val="00EF51F2"/>
    <w:rsid w:val="00EF6F1D"/>
    <w:rsid w:val="00F001CA"/>
    <w:rsid w:val="00F003BA"/>
    <w:rsid w:val="00F004AE"/>
    <w:rsid w:val="00F01518"/>
    <w:rsid w:val="00F029CB"/>
    <w:rsid w:val="00F02BBC"/>
    <w:rsid w:val="00F03C2A"/>
    <w:rsid w:val="00F0448C"/>
    <w:rsid w:val="00F061F6"/>
    <w:rsid w:val="00F06472"/>
    <w:rsid w:val="00F0772E"/>
    <w:rsid w:val="00F07B69"/>
    <w:rsid w:val="00F07E20"/>
    <w:rsid w:val="00F12ADE"/>
    <w:rsid w:val="00F13B2E"/>
    <w:rsid w:val="00F13B7D"/>
    <w:rsid w:val="00F13EEE"/>
    <w:rsid w:val="00F15D35"/>
    <w:rsid w:val="00F168AE"/>
    <w:rsid w:val="00F169F1"/>
    <w:rsid w:val="00F17580"/>
    <w:rsid w:val="00F17E97"/>
    <w:rsid w:val="00F20DD7"/>
    <w:rsid w:val="00F21A0A"/>
    <w:rsid w:val="00F21BDB"/>
    <w:rsid w:val="00F22647"/>
    <w:rsid w:val="00F2313B"/>
    <w:rsid w:val="00F2357C"/>
    <w:rsid w:val="00F25497"/>
    <w:rsid w:val="00F25589"/>
    <w:rsid w:val="00F261DC"/>
    <w:rsid w:val="00F26EC5"/>
    <w:rsid w:val="00F309C1"/>
    <w:rsid w:val="00F32334"/>
    <w:rsid w:val="00F32954"/>
    <w:rsid w:val="00F336CB"/>
    <w:rsid w:val="00F35453"/>
    <w:rsid w:val="00F364C5"/>
    <w:rsid w:val="00F368BE"/>
    <w:rsid w:val="00F36995"/>
    <w:rsid w:val="00F36B8A"/>
    <w:rsid w:val="00F37129"/>
    <w:rsid w:val="00F373BA"/>
    <w:rsid w:val="00F40157"/>
    <w:rsid w:val="00F41101"/>
    <w:rsid w:val="00F41DB8"/>
    <w:rsid w:val="00F43656"/>
    <w:rsid w:val="00F45651"/>
    <w:rsid w:val="00F46881"/>
    <w:rsid w:val="00F46886"/>
    <w:rsid w:val="00F4702C"/>
    <w:rsid w:val="00F47336"/>
    <w:rsid w:val="00F47AE8"/>
    <w:rsid w:val="00F500A6"/>
    <w:rsid w:val="00F526A2"/>
    <w:rsid w:val="00F52E7A"/>
    <w:rsid w:val="00F53504"/>
    <w:rsid w:val="00F54E30"/>
    <w:rsid w:val="00F5584B"/>
    <w:rsid w:val="00F55957"/>
    <w:rsid w:val="00F56962"/>
    <w:rsid w:val="00F5718C"/>
    <w:rsid w:val="00F6090C"/>
    <w:rsid w:val="00F61CC8"/>
    <w:rsid w:val="00F626CB"/>
    <w:rsid w:val="00F63C19"/>
    <w:rsid w:val="00F64214"/>
    <w:rsid w:val="00F645C3"/>
    <w:rsid w:val="00F648CC"/>
    <w:rsid w:val="00F65824"/>
    <w:rsid w:val="00F65D2C"/>
    <w:rsid w:val="00F666C7"/>
    <w:rsid w:val="00F67062"/>
    <w:rsid w:val="00F672CF"/>
    <w:rsid w:val="00F7007B"/>
    <w:rsid w:val="00F70518"/>
    <w:rsid w:val="00F711A3"/>
    <w:rsid w:val="00F71896"/>
    <w:rsid w:val="00F72E8D"/>
    <w:rsid w:val="00F741D3"/>
    <w:rsid w:val="00F745EB"/>
    <w:rsid w:val="00F75186"/>
    <w:rsid w:val="00F761CA"/>
    <w:rsid w:val="00F765EE"/>
    <w:rsid w:val="00F76B6B"/>
    <w:rsid w:val="00F76FD1"/>
    <w:rsid w:val="00F804C5"/>
    <w:rsid w:val="00F8063A"/>
    <w:rsid w:val="00F81DE4"/>
    <w:rsid w:val="00F81E0F"/>
    <w:rsid w:val="00F82B65"/>
    <w:rsid w:val="00F83230"/>
    <w:rsid w:val="00F83521"/>
    <w:rsid w:val="00F83798"/>
    <w:rsid w:val="00F83941"/>
    <w:rsid w:val="00F84792"/>
    <w:rsid w:val="00F86FC2"/>
    <w:rsid w:val="00F8734D"/>
    <w:rsid w:val="00F87D34"/>
    <w:rsid w:val="00F923C8"/>
    <w:rsid w:val="00F92DE6"/>
    <w:rsid w:val="00F93680"/>
    <w:rsid w:val="00F942BE"/>
    <w:rsid w:val="00F94C45"/>
    <w:rsid w:val="00F94D28"/>
    <w:rsid w:val="00F9549A"/>
    <w:rsid w:val="00F96DF8"/>
    <w:rsid w:val="00F97077"/>
    <w:rsid w:val="00F977F5"/>
    <w:rsid w:val="00FA1309"/>
    <w:rsid w:val="00FA1357"/>
    <w:rsid w:val="00FA1676"/>
    <w:rsid w:val="00FA2A52"/>
    <w:rsid w:val="00FA2F8C"/>
    <w:rsid w:val="00FA339D"/>
    <w:rsid w:val="00FA4199"/>
    <w:rsid w:val="00FA41B5"/>
    <w:rsid w:val="00FA42E2"/>
    <w:rsid w:val="00FA45F5"/>
    <w:rsid w:val="00FA56F9"/>
    <w:rsid w:val="00FA58A2"/>
    <w:rsid w:val="00FA5A47"/>
    <w:rsid w:val="00FA710F"/>
    <w:rsid w:val="00FB04B1"/>
    <w:rsid w:val="00FB0CEB"/>
    <w:rsid w:val="00FB127A"/>
    <w:rsid w:val="00FB2EC5"/>
    <w:rsid w:val="00FB423C"/>
    <w:rsid w:val="00FB45AC"/>
    <w:rsid w:val="00FB4A94"/>
    <w:rsid w:val="00FB6315"/>
    <w:rsid w:val="00FB79FE"/>
    <w:rsid w:val="00FB7B91"/>
    <w:rsid w:val="00FB7FF2"/>
    <w:rsid w:val="00FC156C"/>
    <w:rsid w:val="00FC374E"/>
    <w:rsid w:val="00FC3E16"/>
    <w:rsid w:val="00FC58D6"/>
    <w:rsid w:val="00FC6314"/>
    <w:rsid w:val="00FC6338"/>
    <w:rsid w:val="00FC7E2C"/>
    <w:rsid w:val="00FD0DAE"/>
    <w:rsid w:val="00FD255C"/>
    <w:rsid w:val="00FD2B48"/>
    <w:rsid w:val="00FD34F3"/>
    <w:rsid w:val="00FD3940"/>
    <w:rsid w:val="00FD4BF6"/>
    <w:rsid w:val="00FD563A"/>
    <w:rsid w:val="00FD5D47"/>
    <w:rsid w:val="00FD67E5"/>
    <w:rsid w:val="00FD72DD"/>
    <w:rsid w:val="00FE08EF"/>
    <w:rsid w:val="00FE0D4D"/>
    <w:rsid w:val="00FE1393"/>
    <w:rsid w:val="00FE27B2"/>
    <w:rsid w:val="00FE2BB4"/>
    <w:rsid w:val="00FE2C65"/>
    <w:rsid w:val="00FE2CD3"/>
    <w:rsid w:val="00FE332B"/>
    <w:rsid w:val="00FE3614"/>
    <w:rsid w:val="00FE3675"/>
    <w:rsid w:val="00FE3941"/>
    <w:rsid w:val="00FE397D"/>
    <w:rsid w:val="00FE741F"/>
    <w:rsid w:val="00FE7EA0"/>
    <w:rsid w:val="00FF15AD"/>
    <w:rsid w:val="00FF2268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aliases w:val="normalny tekst Znak"/>
    <w:uiPriority w:val="34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82A279-84DA-437E-BFDC-D0D1EFBEC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17</Pages>
  <Words>3191</Words>
  <Characters>19152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22299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Agata Wójcik</cp:lastModifiedBy>
  <cp:revision>97</cp:revision>
  <cp:lastPrinted>2021-09-24T10:16:00Z</cp:lastPrinted>
  <dcterms:created xsi:type="dcterms:W3CDTF">2025-04-18T15:39:00Z</dcterms:created>
  <dcterms:modified xsi:type="dcterms:W3CDTF">2025-12-14T11:20:00Z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